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4F1" w:rsidRDefault="003234F1">
      <w:pPr>
        <w:spacing w:before="3" w:line="160" w:lineRule="exact"/>
        <w:rPr>
          <w:sz w:val="17"/>
          <w:szCs w:val="17"/>
        </w:rPr>
      </w:pPr>
    </w:p>
    <w:p w:rsidR="00B34FED" w:rsidRDefault="00B83FAE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Н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Ц</w:t>
      </w:r>
      <w:r>
        <w:rPr>
          <w:rFonts w:ascii="Arial" w:eastAsia="Arial" w:hAnsi="Arial" w:cs="Arial"/>
          <w:b/>
          <w:spacing w:val="-1"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2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Ж</w:t>
      </w:r>
      <w:r>
        <w:rPr>
          <w:rFonts w:ascii="Arial" w:eastAsia="Arial" w:hAnsi="Arial" w:cs="Arial"/>
          <w:b/>
          <w:spacing w:val="1"/>
          <w:sz w:val="22"/>
          <w:szCs w:val="22"/>
        </w:rPr>
        <w:t>Б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3"/>
          <w:sz w:val="22"/>
          <w:szCs w:val="22"/>
        </w:rPr>
        <w:t>О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3"/>
          <w:sz w:val="22"/>
          <w:szCs w:val="22"/>
        </w:rPr>
        <w:t>Љ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4"/>
          <w:sz w:val="22"/>
          <w:szCs w:val="22"/>
        </w:rPr>
        <w:t>В</w:t>
      </w:r>
      <w:r>
        <w:rPr>
          <w:rFonts w:ascii="Arial" w:eastAsia="Arial" w:hAnsi="Arial" w:cs="Arial"/>
          <w:b/>
          <w:spacing w:val="-1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 xml:space="preserve">ЊЕ </w:t>
      </w:r>
    </w:p>
    <w:p w:rsidR="003234F1" w:rsidRDefault="00B83FAE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Ф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ла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2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3234F1" w:rsidRDefault="00B83FAE">
      <w:pPr>
        <w:tabs>
          <w:tab w:val="left" w:pos="306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Default="003234F1">
      <w:pPr>
        <w:spacing w:line="200" w:lineRule="exact"/>
      </w:pPr>
    </w:p>
    <w:p w:rsidR="003234F1" w:rsidRDefault="003234F1">
      <w:pPr>
        <w:spacing w:before="20" w:line="280" w:lineRule="exact"/>
        <w:rPr>
          <w:sz w:val="28"/>
          <w:szCs w:val="28"/>
        </w:rPr>
      </w:pPr>
    </w:p>
    <w:p w:rsidR="003234F1" w:rsidRDefault="00B83FAE">
      <w:pPr>
        <w:spacing w:before="9" w:line="440" w:lineRule="exact"/>
        <w:ind w:left="4079" w:right="4081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b/>
          <w:position w:val="-1"/>
          <w:sz w:val="40"/>
          <w:szCs w:val="40"/>
        </w:rPr>
        <w:t>З</w:t>
      </w:r>
      <w:r>
        <w:rPr>
          <w:rFonts w:ascii="Arial" w:eastAsia="Arial" w:hAnsi="Arial" w:cs="Arial"/>
          <w:b/>
          <w:spacing w:val="2"/>
          <w:position w:val="-1"/>
          <w:sz w:val="40"/>
          <w:szCs w:val="40"/>
        </w:rPr>
        <w:t>А</w:t>
      </w:r>
      <w:r>
        <w:rPr>
          <w:rFonts w:ascii="Arial" w:eastAsia="Arial" w:hAnsi="Arial" w:cs="Arial"/>
          <w:b/>
          <w:position w:val="-1"/>
          <w:sz w:val="40"/>
          <w:szCs w:val="40"/>
        </w:rPr>
        <w:t>ХТ</w:t>
      </w:r>
      <w:r>
        <w:rPr>
          <w:rFonts w:ascii="Arial" w:eastAsia="Arial" w:hAnsi="Arial" w:cs="Arial"/>
          <w:b/>
          <w:spacing w:val="-4"/>
          <w:position w:val="-1"/>
          <w:sz w:val="40"/>
          <w:szCs w:val="40"/>
        </w:rPr>
        <w:t>Е</w:t>
      </w:r>
      <w:r>
        <w:rPr>
          <w:rFonts w:ascii="Arial" w:eastAsia="Arial" w:hAnsi="Arial" w:cs="Arial"/>
          <w:b/>
          <w:position w:val="-1"/>
          <w:sz w:val="40"/>
          <w:szCs w:val="40"/>
        </w:rPr>
        <w:t>В</w:t>
      </w:r>
    </w:p>
    <w:p w:rsidR="003234F1" w:rsidRDefault="003234F1">
      <w:pPr>
        <w:spacing w:before="10" w:line="220" w:lineRule="exact"/>
        <w:rPr>
          <w:sz w:val="22"/>
          <w:szCs w:val="22"/>
        </w:rPr>
      </w:pPr>
    </w:p>
    <w:p w:rsidR="003234F1" w:rsidRDefault="00B83FAE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а.) 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авање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ч</w:t>
      </w:r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</w:p>
    <w:p w:rsidR="003234F1" w:rsidRDefault="003234F1">
      <w:pPr>
        <w:spacing w:before="13" w:line="240" w:lineRule="exact"/>
        <w:rPr>
          <w:sz w:val="24"/>
          <w:szCs w:val="24"/>
        </w:rPr>
      </w:pPr>
    </w:p>
    <w:p w:rsidR="003234F1" w:rsidRDefault="00B83FAE">
      <w:pPr>
        <w:tabs>
          <w:tab w:val="left" w:pos="802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.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) 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п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ење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ч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pacing w:val="-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во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Default="003234F1">
      <w:pPr>
        <w:spacing w:before="2" w:line="140" w:lineRule="exact"/>
        <w:rPr>
          <w:sz w:val="14"/>
          <w:szCs w:val="14"/>
        </w:rPr>
      </w:pPr>
    </w:p>
    <w:p w:rsidR="003234F1" w:rsidRDefault="003234F1">
      <w:pPr>
        <w:spacing w:line="200" w:lineRule="exact"/>
      </w:pPr>
    </w:p>
    <w:p w:rsidR="003234F1" w:rsidRDefault="00B83FAE">
      <w:pPr>
        <w:spacing w:before="29"/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ВРС</w:t>
      </w:r>
      <w:r>
        <w:rPr>
          <w:rFonts w:ascii="Arial" w:eastAsia="Arial" w:hAnsi="Arial" w:cs="Arial"/>
          <w:b/>
          <w:spacing w:val="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Л</w:t>
      </w:r>
      <w:r>
        <w:rPr>
          <w:rFonts w:ascii="Arial" w:eastAsia="Arial" w:hAnsi="Arial" w:cs="Arial"/>
          <w:b/>
          <w:spacing w:val="2"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>Ч</w:t>
      </w:r>
      <w:r>
        <w:rPr>
          <w:rFonts w:ascii="Arial" w:eastAsia="Arial" w:hAnsi="Arial" w:cs="Arial"/>
          <w:b/>
          <w:sz w:val="24"/>
          <w:szCs w:val="24"/>
        </w:rPr>
        <w:t>НЕ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3"/>
          <w:sz w:val="24"/>
          <w:szCs w:val="24"/>
        </w:rPr>
        <w:t>Р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НЕ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ДО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 xml:space="preserve">ВОЛЕ </w:t>
      </w:r>
      <w:r>
        <w:rPr>
          <w:rFonts w:ascii="Arial" w:eastAsia="Arial" w:hAnsi="Arial" w:cs="Arial"/>
          <w:b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spacing w:val="-2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С</w:t>
      </w:r>
      <w:r>
        <w:rPr>
          <w:rFonts w:ascii="Arial" w:eastAsia="Arial" w:hAnsi="Arial" w:cs="Arial"/>
          <w:b/>
          <w:spacing w:val="4"/>
          <w:sz w:val="24"/>
          <w:szCs w:val="24"/>
        </w:rPr>
        <w:t>Т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У 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3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СИО</w:t>
      </w:r>
      <w:r>
        <w:rPr>
          <w:rFonts w:ascii="Arial" w:eastAsia="Arial" w:hAnsi="Arial" w:cs="Arial"/>
          <w:b/>
          <w:spacing w:val="2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6"/>
          <w:sz w:val="24"/>
          <w:szCs w:val="24"/>
        </w:rPr>
        <w:t>З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ХТЕ</w:t>
      </w:r>
      <w:r>
        <w:rPr>
          <w:rFonts w:ascii="Arial" w:eastAsia="Arial" w:hAnsi="Arial" w:cs="Arial"/>
          <w:b/>
          <w:spacing w:val="5"/>
          <w:sz w:val="24"/>
          <w:szCs w:val="24"/>
        </w:rPr>
        <w:t>В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:rsidR="003234F1" w:rsidRDefault="003234F1">
      <w:pPr>
        <w:spacing w:before="18" w:line="260" w:lineRule="exact"/>
        <w:rPr>
          <w:sz w:val="26"/>
          <w:szCs w:val="26"/>
        </w:rPr>
      </w:pPr>
    </w:p>
    <w:p w:rsidR="003234F1" w:rsidRDefault="00B83FAE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а.)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Ли</w:t>
      </w:r>
      <w:r>
        <w:rPr>
          <w:rFonts w:ascii="Arial" w:eastAsia="Arial" w:hAnsi="Arial" w:cs="Arial"/>
          <w:sz w:val="22"/>
          <w:szCs w:val="22"/>
        </w:rPr>
        <w:t>чна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3234F1" w:rsidRDefault="003234F1">
      <w:pPr>
        <w:spacing w:before="12" w:line="240" w:lineRule="exact"/>
        <w:rPr>
          <w:sz w:val="24"/>
          <w:szCs w:val="24"/>
        </w:rPr>
      </w:pPr>
    </w:p>
    <w:p w:rsidR="003234F1" w:rsidRDefault="00B83FAE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Ли</w:t>
      </w:r>
      <w:r>
        <w:rPr>
          <w:rFonts w:ascii="Arial" w:eastAsia="Arial" w:hAnsi="Arial" w:cs="Arial"/>
          <w:sz w:val="22"/>
          <w:szCs w:val="22"/>
        </w:rPr>
        <w:t>чна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сп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це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нац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српс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г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пор</w:t>
      </w:r>
      <w:r>
        <w:rPr>
          <w:rFonts w:ascii="Arial" w:eastAsia="Arial" w:hAnsi="Arial" w:cs="Arial"/>
          <w:spacing w:val="-1"/>
          <w:sz w:val="22"/>
          <w:szCs w:val="22"/>
        </w:rPr>
        <w:t>ек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</w:p>
    <w:p w:rsidR="003234F1" w:rsidRDefault="00B83FAE">
      <w:pPr>
        <w:spacing w:before="1"/>
        <w:ind w:left="444" w:right="5814"/>
        <w:jc w:val="center"/>
        <w:rPr>
          <w:rFonts w:ascii="Arial" w:eastAsia="Arial" w:hAnsi="Arial" w:cs="Arial"/>
          <w:sz w:val="22"/>
          <w:szCs w:val="22"/>
        </w:rPr>
      </w:pPr>
      <w:proofErr w:type="spellStart"/>
      <w:proofErr w:type="gram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proofErr w:type="spellEnd"/>
      <w:proofErr w:type="gram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ћ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г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пена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прав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4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3234F1" w:rsidRDefault="003234F1">
      <w:pPr>
        <w:spacing w:before="18" w:line="240" w:lineRule="exact"/>
        <w:rPr>
          <w:sz w:val="24"/>
          <w:szCs w:val="24"/>
        </w:rPr>
      </w:pPr>
    </w:p>
    <w:p w:rsidR="003234F1" w:rsidRDefault="00B83FAE">
      <w:pPr>
        <w:spacing w:line="240" w:lineRule="exact"/>
        <w:ind w:left="480" w:right="932" w:hanging="36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Ли</w:t>
      </w:r>
      <w:r>
        <w:rPr>
          <w:rFonts w:ascii="Arial" w:eastAsia="Arial" w:hAnsi="Arial" w:cs="Arial"/>
          <w:spacing w:val="-2"/>
          <w:sz w:val="22"/>
          <w:szCs w:val="22"/>
        </w:rPr>
        <w:t>ч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сп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це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ч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ан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ср</w:t>
      </w:r>
      <w:r>
        <w:rPr>
          <w:rFonts w:ascii="Arial" w:eastAsia="Arial" w:hAnsi="Arial" w:cs="Arial"/>
          <w:spacing w:val="-2"/>
          <w:sz w:val="22"/>
          <w:szCs w:val="22"/>
        </w:rPr>
        <w:t>п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ог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ржав</w:t>
      </w:r>
      <w:r>
        <w:rPr>
          <w:rFonts w:ascii="Arial" w:eastAsia="Arial" w:hAnsi="Arial" w:cs="Arial"/>
          <w:spacing w:val="-1"/>
          <w:sz w:val="22"/>
          <w:szCs w:val="22"/>
        </w:rPr>
        <w:t>љ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3234F1" w:rsidRDefault="003234F1">
      <w:pPr>
        <w:spacing w:before="14" w:line="240" w:lineRule="exact"/>
        <w:rPr>
          <w:sz w:val="24"/>
          <w:szCs w:val="24"/>
        </w:rPr>
      </w:pPr>
    </w:p>
    <w:p w:rsidR="003234F1" w:rsidRDefault="00B83FAE">
      <w:pPr>
        <w:spacing w:line="240" w:lineRule="exact"/>
        <w:ind w:left="483" w:right="869" w:hanging="3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Ли</w:t>
      </w:r>
      <w:r>
        <w:rPr>
          <w:rFonts w:ascii="Arial" w:eastAsia="Arial" w:hAnsi="Arial" w:cs="Arial"/>
          <w:sz w:val="22"/>
          <w:szCs w:val="22"/>
        </w:rPr>
        <w:t>чна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-2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сп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ања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пор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це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ч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сом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збе</w:t>
      </w:r>
      <w:r>
        <w:rPr>
          <w:rFonts w:ascii="Arial" w:eastAsia="Arial" w:hAnsi="Arial" w:cs="Arial"/>
          <w:spacing w:val="-1"/>
          <w:sz w:val="22"/>
          <w:szCs w:val="22"/>
        </w:rPr>
        <w:t>г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3234F1" w:rsidRDefault="003234F1">
      <w:pPr>
        <w:spacing w:before="18" w:line="260" w:lineRule="exact"/>
        <w:rPr>
          <w:sz w:val="26"/>
          <w:szCs w:val="26"/>
        </w:rPr>
      </w:pPr>
    </w:p>
    <w:p w:rsidR="003234F1" w:rsidRDefault="00B83FAE">
      <w:pPr>
        <w:spacing w:line="240" w:lineRule="exact"/>
        <w:ind w:left="483" w:right="821" w:hanging="3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Ли</w:t>
      </w:r>
      <w:r>
        <w:rPr>
          <w:rFonts w:ascii="Arial" w:eastAsia="Arial" w:hAnsi="Arial" w:cs="Arial"/>
          <w:sz w:val="22"/>
          <w:szCs w:val="22"/>
        </w:rPr>
        <w:t>чна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сп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це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ч</w:t>
      </w:r>
      <w:r>
        <w:rPr>
          <w:rFonts w:ascii="Arial" w:eastAsia="Arial" w:hAnsi="Arial" w:cs="Arial"/>
          <w:spacing w:val="-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ан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4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ним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ав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4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3234F1" w:rsidRDefault="003234F1">
      <w:pPr>
        <w:spacing w:line="120" w:lineRule="exact"/>
        <w:rPr>
          <w:sz w:val="13"/>
          <w:szCs w:val="13"/>
        </w:rPr>
      </w:pPr>
    </w:p>
    <w:p w:rsidR="003234F1" w:rsidRDefault="003234F1">
      <w:pPr>
        <w:spacing w:line="200" w:lineRule="exact"/>
      </w:pPr>
    </w:p>
    <w:p w:rsidR="003234F1" w:rsidRDefault="003234F1">
      <w:pPr>
        <w:spacing w:line="200" w:lineRule="exact"/>
      </w:pPr>
    </w:p>
    <w:p w:rsidR="003234F1" w:rsidRDefault="003234F1">
      <w:pPr>
        <w:spacing w:line="200" w:lineRule="exact"/>
      </w:pPr>
    </w:p>
    <w:p w:rsidR="003234F1" w:rsidRDefault="00B83FAE">
      <w:pPr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ИОЦУ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ХТЕ</w:t>
      </w:r>
      <w:r>
        <w:rPr>
          <w:rFonts w:ascii="Arial" w:eastAsia="Arial" w:hAnsi="Arial" w:cs="Arial"/>
          <w:b/>
          <w:spacing w:val="5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:rsidR="003234F1" w:rsidRDefault="003234F1">
      <w:pPr>
        <w:spacing w:before="9" w:line="100" w:lineRule="exact"/>
        <w:rPr>
          <w:sz w:val="10"/>
          <w:szCs w:val="10"/>
        </w:rPr>
      </w:pPr>
    </w:p>
    <w:p w:rsidR="003234F1" w:rsidRDefault="003234F1">
      <w:pPr>
        <w:spacing w:line="200" w:lineRule="exact"/>
      </w:pPr>
    </w:p>
    <w:p w:rsidR="003234F1" w:rsidRDefault="003234F1">
      <w:pPr>
        <w:spacing w:line="200" w:lineRule="exact"/>
      </w:pPr>
    </w:p>
    <w:p w:rsidR="003234F1" w:rsidRDefault="00B83FAE">
      <w:pPr>
        <w:tabs>
          <w:tab w:val="left" w:pos="40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Default="003234F1">
      <w:pPr>
        <w:spacing w:line="200" w:lineRule="exact"/>
      </w:pPr>
    </w:p>
    <w:p w:rsidR="003234F1" w:rsidRDefault="003234F1">
      <w:pPr>
        <w:spacing w:before="18" w:line="260" w:lineRule="exact"/>
        <w:rPr>
          <w:sz w:val="26"/>
          <w:szCs w:val="26"/>
        </w:rPr>
      </w:pPr>
    </w:p>
    <w:p w:rsidR="003234F1" w:rsidRDefault="00B83FAE">
      <w:pPr>
        <w:tabs>
          <w:tab w:val="left" w:pos="45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Default="003234F1">
      <w:pPr>
        <w:spacing w:line="200" w:lineRule="exact"/>
      </w:pPr>
    </w:p>
    <w:p w:rsidR="003234F1" w:rsidRDefault="003234F1">
      <w:pPr>
        <w:spacing w:before="18" w:line="260" w:lineRule="exact"/>
        <w:rPr>
          <w:sz w:val="26"/>
          <w:szCs w:val="26"/>
        </w:rPr>
      </w:pPr>
    </w:p>
    <w:p w:rsidR="003234F1" w:rsidRDefault="00B83FAE">
      <w:pPr>
        <w:tabs>
          <w:tab w:val="left" w:pos="58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г</w:t>
      </w:r>
      <w:proofErr w:type="spellEnd"/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Default="003234F1">
      <w:pPr>
        <w:spacing w:line="200" w:lineRule="exact"/>
      </w:pPr>
    </w:p>
    <w:p w:rsidR="003234F1" w:rsidRDefault="003234F1">
      <w:pPr>
        <w:spacing w:before="20" w:line="260" w:lineRule="exact"/>
        <w:rPr>
          <w:sz w:val="26"/>
          <w:szCs w:val="26"/>
        </w:rPr>
      </w:pPr>
    </w:p>
    <w:p w:rsidR="003234F1" w:rsidRDefault="00B83FAE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        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а.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шки</w:t>
      </w:r>
      <w:proofErr w:type="spellEnd"/>
      <w:proofErr w:type="gramEnd"/>
      <w:r>
        <w:rPr>
          <w:rFonts w:ascii="Arial" w:eastAsia="Arial" w:hAnsi="Arial" w:cs="Arial"/>
          <w:sz w:val="22"/>
          <w:szCs w:val="22"/>
        </w:rPr>
        <w:t xml:space="preserve">                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нски</w:t>
      </w:r>
      <w:proofErr w:type="spellEnd"/>
      <w:proofErr w:type="gramEnd"/>
    </w:p>
    <w:p w:rsidR="003234F1" w:rsidRDefault="003234F1">
      <w:pPr>
        <w:spacing w:before="5" w:line="100" w:lineRule="exact"/>
        <w:rPr>
          <w:sz w:val="10"/>
          <w:szCs w:val="10"/>
        </w:rPr>
      </w:pPr>
    </w:p>
    <w:p w:rsidR="003234F1" w:rsidRDefault="003234F1">
      <w:pPr>
        <w:spacing w:line="200" w:lineRule="exact"/>
      </w:pPr>
    </w:p>
    <w:p w:rsidR="003234F1" w:rsidRDefault="003234F1">
      <w:pPr>
        <w:spacing w:line="200" w:lineRule="exact"/>
      </w:pPr>
    </w:p>
    <w:p w:rsidR="003234F1" w:rsidRDefault="00B83FAE">
      <w:pPr>
        <w:tabs>
          <w:tab w:val="left" w:pos="660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5.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сец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position w:val="-1"/>
          <w:sz w:val="22"/>
          <w:szCs w:val="22"/>
        </w:rPr>
        <w:t>одина</w:t>
      </w:r>
      <w:proofErr w:type="spellEnd"/>
      <w:r>
        <w:rPr>
          <w:rFonts w:ascii="Arial" w:eastAsia="Arial" w:hAnsi="Arial" w:cs="Arial"/>
          <w:spacing w:val="-4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Default="003234F1">
      <w:pPr>
        <w:spacing w:line="200" w:lineRule="exact"/>
      </w:pPr>
    </w:p>
    <w:p w:rsidR="003234F1" w:rsidRDefault="003234F1">
      <w:pPr>
        <w:spacing w:before="18" w:line="260" w:lineRule="exact"/>
        <w:rPr>
          <w:sz w:val="26"/>
          <w:szCs w:val="26"/>
        </w:rPr>
      </w:pPr>
    </w:p>
    <w:p w:rsidR="003234F1" w:rsidRDefault="00B83FAE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6.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и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Default="003234F1">
      <w:pPr>
        <w:spacing w:line="200" w:lineRule="exact"/>
      </w:pPr>
    </w:p>
    <w:p w:rsidR="003234F1" w:rsidRDefault="003234F1">
      <w:pPr>
        <w:spacing w:before="18" w:line="260" w:lineRule="exact"/>
        <w:rPr>
          <w:sz w:val="26"/>
          <w:szCs w:val="26"/>
        </w:rPr>
      </w:pPr>
    </w:p>
    <w:p w:rsidR="003234F1" w:rsidRDefault="00B83FAE">
      <w:pPr>
        <w:tabs>
          <w:tab w:val="left" w:pos="79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7.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анс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во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Default="003234F1">
      <w:pPr>
        <w:spacing w:line="200" w:lineRule="exact"/>
      </w:pPr>
    </w:p>
    <w:p w:rsidR="003234F1" w:rsidRDefault="003234F1">
      <w:pPr>
        <w:spacing w:before="18" w:line="260" w:lineRule="exact"/>
        <w:rPr>
          <w:sz w:val="26"/>
          <w:szCs w:val="26"/>
        </w:rPr>
      </w:pPr>
    </w:p>
    <w:p w:rsidR="003234F1" w:rsidRDefault="00B83FAE">
      <w:pPr>
        <w:spacing w:before="32"/>
        <w:ind w:left="113"/>
        <w:rPr>
          <w:rFonts w:ascii="Arial" w:eastAsia="Arial" w:hAnsi="Arial" w:cs="Arial"/>
          <w:sz w:val="22"/>
          <w:szCs w:val="22"/>
        </w:rPr>
        <w:sectPr w:rsidR="003234F1">
          <w:headerReference w:type="default" r:id="rId7"/>
          <w:pgSz w:w="11920" w:h="16840"/>
          <w:pgMar w:top="940" w:right="1020" w:bottom="280" w:left="1020" w:header="743" w:footer="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8.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с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вка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 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а.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но</w:t>
      </w:r>
      <w:proofErr w:type="spellEnd"/>
      <w:proofErr w:type="gram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настањ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proofErr w:type="spellEnd"/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рб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 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ри</w:t>
      </w:r>
      <w:r>
        <w:rPr>
          <w:rFonts w:ascii="Arial" w:eastAsia="Arial" w:hAnsi="Arial" w:cs="Arial"/>
          <w:sz w:val="22"/>
          <w:szCs w:val="22"/>
        </w:rPr>
        <w:t>вре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ени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ак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рб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</w:p>
    <w:p w:rsidR="003234F1" w:rsidRDefault="003234F1">
      <w:pPr>
        <w:spacing w:before="7" w:line="180" w:lineRule="exact"/>
        <w:rPr>
          <w:sz w:val="19"/>
          <w:szCs w:val="19"/>
        </w:rPr>
      </w:pPr>
      <w:bookmarkStart w:id="0" w:name="_GoBack"/>
      <w:bookmarkEnd w:id="0"/>
    </w:p>
    <w:p w:rsidR="003234F1" w:rsidRDefault="003234F1">
      <w:pPr>
        <w:spacing w:line="200" w:lineRule="exact"/>
      </w:pPr>
    </w:p>
    <w:p w:rsidR="003234F1" w:rsidRDefault="00B83FAE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9.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вре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ени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/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ни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вак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у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ци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Default="003234F1">
      <w:pPr>
        <w:spacing w:line="200" w:lineRule="exact"/>
      </w:pPr>
    </w:p>
    <w:p w:rsidR="003234F1" w:rsidRDefault="003234F1">
      <w:pPr>
        <w:spacing w:before="18" w:line="260" w:lineRule="exact"/>
        <w:rPr>
          <w:sz w:val="26"/>
          <w:szCs w:val="26"/>
        </w:rPr>
      </w:pPr>
    </w:p>
    <w:p w:rsidR="003234F1" w:rsidRDefault="00B83FAE">
      <w:pPr>
        <w:tabs>
          <w:tab w:val="left" w:pos="9660"/>
        </w:tabs>
        <w:spacing w:before="32"/>
        <w:ind w:left="4883" w:right="153" w:hanging="47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ес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ав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3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ес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ш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ој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</w:p>
    <w:p w:rsidR="003234F1" w:rsidRDefault="003234F1">
      <w:pPr>
        <w:spacing w:before="10" w:line="240" w:lineRule="exact"/>
        <w:rPr>
          <w:sz w:val="24"/>
          <w:szCs w:val="24"/>
        </w:rPr>
      </w:pPr>
    </w:p>
    <w:p w:rsidR="003234F1" w:rsidRDefault="00B83FAE">
      <w:pPr>
        <w:tabs>
          <w:tab w:val="left" w:pos="470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1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pacing w:val="2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еф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Default="003234F1">
      <w:pPr>
        <w:spacing w:line="200" w:lineRule="exact"/>
      </w:pPr>
    </w:p>
    <w:p w:rsidR="003234F1" w:rsidRDefault="003234F1">
      <w:pPr>
        <w:spacing w:line="280" w:lineRule="exact"/>
        <w:rPr>
          <w:sz w:val="28"/>
          <w:szCs w:val="28"/>
        </w:rPr>
      </w:pPr>
    </w:p>
    <w:p w:rsidR="003234F1" w:rsidRDefault="00B83FAE">
      <w:pPr>
        <w:spacing w:before="32"/>
        <w:ind w:left="76" w:right="3167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12.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носно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4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чна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та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3234F1" w:rsidRDefault="003234F1">
      <w:pPr>
        <w:spacing w:before="11" w:line="240" w:lineRule="exact"/>
        <w:rPr>
          <w:sz w:val="24"/>
          <w:szCs w:val="24"/>
        </w:rPr>
      </w:pPr>
    </w:p>
    <w:p w:rsidR="003234F1" w:rsidRDefault="00B83FAE">
      <w:pPr>
        <w:tabs>
          <w:tab w:val="left" w:pos="5800"/>
        </w:tabs>
        <w:spacing w:line="240" w:lineRule="exact"/>
        <w:ind w:left="797" w:right="3978"/>
        <w:jc w:val="center"/>
        <w:rPr>
          <w:rFonts w:ascii="Arial" w:eastAsia="Arial" w:hAnsi="Arial" w:cs="Arial"/>
          <w:sz w:val="22"/>
          <w:szCs w:val="22"/>
        </w:rPr>
      </w:pPr>
      <w:proofErr w:type="spellStart"/>
      <w:proofErr w:type="gram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рс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proofErr w:type="spellEnd"/>
      <w:proofErr w:type="gram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Default="003234F1">
      <w:pPr>
        <w:spacing w:before="6" w:line="220" w:lineRule="exact"/>
        <w:rPr>
          <w:sz w:val="22"/>
          <w:szCs w:val="22"/>
        </w:rPr>
      </w:pPr>
    </w:p>
    <w:p w:rsidR="003234F1" w:rsidRDefault="00B83FAE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proofErr w:type="gram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proofErr w:type="spellEnd"/>
      <w:proofErr w:type="gram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здавањ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Default="003234F1">
      <w:pPr>
        <w:spacing w:before="6" w:line="220" w:lineRule="exact"/>
        <w:rPr>
          <w:sz w:val="22"/>
          <w:szCs w:val="22"/>
        </w:rPr>
      </w:pPr>
    </w:p>
    <w:p w:rsidR="003234F1" w:rsidRDefault="00B83FAE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proofErr w:type="gram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proofErr w:type="gram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Default="003234F1">
      <w:pPr>
        <w:spacing w:before="6" w:line="220" w:lineRule="exact"/>
        <w:rPr>
          <w:sz w:val="22"/>
          <w:szCs w:val="22"/>
        </w:rPr>
      </w:pPr>
    </w:p>
    <w:p w:rsidR="003234F1" w:rsidRDefault="00B83FAE">
      <w:pPr>
        <w:tabs>
          <w:tab w:val="left" w:pos="52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proofErr w:type="gram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proofErr w:type="spellEnd"/>
      <w:proofErr w:type="gram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Default="003234F1">
      <w:pPr>
        <w:spacing w:line="200" w:lineRule="exact"/>
      </w:pPr>
    </w:p>
    <w:p w:rsidR="003234F1" w:rsidRDefault="003234F1">
      <w:pPr>
        <w:spacing w:before="18" w:line="260" w:lineRule="exact"/>
        <w:rPr>
          <w:sz w:val="26"/>
          <w:szCs w:val="26"/>
        </w:rPr>
      </w:pPr>
    </w:p>
    <w:p w:rsidR="003234F1" w:rsidRDefault="00B83FAE">
      <w:pPr>
        <w:tabs>
          <w:tab w:val="left" w:pos="974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13.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ан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им</w:t>
      </w:r>
      <w:r>
        <w:rPr>
          <w:rFonts w:ascii="Arial" w:eastAsia="Arial" w:hAnsi="Arial" w:cs="Arial"/>
          <w:position w:val="-1"/>
          <w:sz w:val="22"/>
          <w:szCs w:val="22"/>
        </w:rPr>
        <w:t>ањ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Default="003234F1">
      <w:pPr>
        <w:spacing w:line="200" w:lineRule="exact"/>
      </w:pPr>
    </w:p>
    <w:p w:rsidR="003234F1" w:rsidRDefault="003234F1">
      <w:pPr>
        <w:spacing w:before="18" w:line="260" w:lineRule="exact"/>
        <w:rPr>
          <w:sz w:val="26"/>
          <w:szCs w:val="26"/>
        </w:rPr>
      </w:pPr>
    </w:p>
    <w:p w:rsidR="003234F1" w:rsidRDefault="00B83FAE">
      <w:pPr>
        <w:tabs>
          <w:tab w:val="left" w:pos="96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14.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ча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спре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/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ни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Default="003234F1">
      <w:pPr>
        <w:spacing w:line="200" w:lineRule="exact"/>
      </w:pPr>
    </w:p>
    <w:p w:rsidR="003234F1" w:rsidRDefault="003234F1">
      <w:pPr>
        <w:spacing w:line="280" w:lineRule="exact"/>
        <w:rPr>
          <w:sz w:val="28"/>
          <w:szCs w:val="28"/>
        </w:rPr>
        <w:sectPr w:rsidR="003234F1">
          <w:headerReference w:type="default" r:id="rId8"/>
          <w:pgSz w:w="11920" w:h="16840"/>
          <w:pgMar w:top="940" w:right="1020" w:bottom="280" w:left="1020" w:header="743" w:footer="0" w:gutter="0"/>
          <w:cols w:space="720"/>
        </w:sectPr>
      </w:pPr>
    </w:p>
    <w:p w:rsidR="003234F1" w:rsidRDefault="00B83FAE">
      <w:pPr>
        <w:spacing w:before="32"/>
        <w:ind w:left="113" w:right="-5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15.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3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ва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-2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3234F1" w:rsidRDefault="00B83FAE">
      <w:pPr>
        <w:spacing w:before="5" w:line="280" w:lineRule="exact"/>
        <w:rPr>
          <w:sz w:val="28"/>
          <w:szCs w:val="28"/>
        </w:rPr>
      </w:pPr>
      <w:r>
        <w:br w:type="column"/>
      </w:r>
    </w:p>
    <w:p w:rsidR="003234F1" w:rsidRDefault="00D857BA">
      <w:pPr>
        <w:spacing w:line="240" w:lineRule="exact"/>
        <w:rPr>
          <w:rFonts w:ascii="Arial" w:eastAsia="Arial" w:hAnsi="Arial" w:cs="Arial"/>
          <w:sz w:val="22"/>
          <w:szCs w:val="22"/>
        </w:rPr>
        <w:sectPr w:rsidR="003234F1">
          <w:type w:val="continuous"/>
          <w:pgSz w:w="11920" w:h="16840"/>
          <w:pgMar w:top="940" w:right="1020" w:bottom="280" w:left="1020" w:header="720" w:footer="720" w:gutter="0"/>
          <w:cols w:num="2" w:space="720" w:equalWidth="0">
            <w:col w:w="5698" w:space="289"/>
            <w:col w:w="3893"/>
          </w:cols>
        </w:sect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4299585</wp:posOffset>
                </wp:positionH>
                <wp:positionV relativeFrom="paragraph">
                  <wp:posOffset>-10160</wp:posOffset>
                </wp:positionV>
                <wp:extent cx="2497455" cy="8890"/>
                <wp:effectExtent l="3810" t="8890" r="3810" b="1270"/>
                <wp:wrapNone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97455" cy="8890"/>
                          <a:chOff x="6771" y="-16"/>
                          <a:chExt cx="3933" cy="14"/>
                        </a:xfrm>
                      </wpg:grpSpPr>
                      <wpg:grpSp>
                        <wpg:cNvPr id="8" name="Group 7"/>
                        <wpg:cNvGrpSpPr>
                          <a:grpSpLocks/>
                        </wpg:cNvGrpSpPr>
                        <wpg:grpSpPr bwMode="auto">
                          <a:xfrm>
                            <a:off x="6778" y="-9"/>
                            <a:ext cx="735" cy="0"/>
                            <a:chOff x="6778" y="-9"/>
                            <a:chExt cx="735" cy="0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6778" y="-9"/>
                              <a:ext cx="735" cy="0"/>
                            </a:xfrm>
                            <a:custGeom>
                              <a:avLst/>
                              <a:gdLst>
                                <a:gd name="T0" fmla="+- 0 6778 6778"/>
                                <a:gd name="T1" fmla="*/ T0 w 735"/>
                                <a:gd name="T2" fmla="+- 0 7514 6778"/>
                                <a:gd name="T3" fmla="*/ T2 w 7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35">
                                  <a:moveTo>
                                    <a:pt x="0" y="0"/>
                                  </a:moveTo>
                                  <a:lnTo>
                                    <a:pt x="736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0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7516" y="-9"/>
                              <a:ext cx="3182" cy="0"/>
                              <a:chOff x="7516" y="-9"/>
                              <a:chExt cx="3182" cy="0"/>
                            </a:xfrm>
                          </wpg:grpSpPr>
                          <wps:wsp>
                            <wps:cNvPr id="11" name="Freeform 9"/>
                            <wps:cNvSpPr>
                              <a:spLocks/>
                            </wps:cNvSpPr>
                            <wps:spPr bwMode="auto">
                              <a:xfrm>
                                <a:off x="7516" y="-9"/>
                                <a:ext cx="3182" cy="0"/>
                              </a:xfrm>
                              <a:custGeom>
                                <a:avLst/>
                                <a:gdLst>
                                  <a:gd name="T0" fmla="+- 0 7516 7516"/>
                                  <a:gd name="T1" fmla="*/ T0 w 3182"/>
                                  <a:gd name="T2" fmla="+- 0 10697 7516"/>
                                  <a:gd name="T3" fmla="*/ T2 w 318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82">
                                    <a:moveTo>
                                      <a:pt x="0" y="0"/>
                                    </a:moveTo>
                                    <a:lnTo>
                                      <a:pt x="3181" y="0"/>
                                    </a:lnTo>
                                  </a:path>
                                </a:pathLst>
                              </a:custGeom>
                              <a:noFill/>
                              <a:ln w="8833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5D2A67" id="Group 6" o:spid="_x0000_s1026" style="position:absolute;margin-left:338.55pt;margin-top:-.8pt;width:196.65pt;height:.7pt;z-index:-251659776;mso-position-horizontal-relative:page" coordorigin="6771,-16" coordsize="3933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">
                <v:group id="Group 7" o:spid="_x0000_s1027" style="position:absolute;left:6778;top:-9;width:735;height:0" coordorigin="6778,-9" coordsize="73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0" o:spid="_x0000_s1028" style="position:absolute;left:6778;top:-9;width:735;height:0;visibility:visible;mso-wrap-style:square;v-text-anchor:top" coordsize="7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/9ucUA&#10;AADaAAAADwAAAGRycy9kb3ducmV2LnhtbESPQWvCQBSE74X+h+UJvdWNWqSNboIoVQ+CNFXw+Mi+&#10;Jmmzb0N2jam/3hUKPQ4z8w0zT3tTi45aV1lWMBpGIIhzqysuFBw+359fQTiPrLG2TAp+yUGaPD7M&#10;Mdb2wh/UZb4QAcIuRgWl900spctLMuiGtiEO3pdtDfog20LqFi8Bbmo5jqKpNFhxWCixoWVJ+U92&#10;NgqOcn/Wq91mcvXrycv3Kcqm265S6mnQL2YgPPX+P/zX3moFb3C/Em6AT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3/25xQAAANoAAAAPAAAAAAAAAAAAAAAAAJgCAABkcnMv&#10;ZG93bnJldi54bWxQSwUGAAAAAAQABAD1AAAAigMAAAAA&#10;" path="m,l736,e" filled="f" strokeweight=".24536mm">
                    <v:path arrowok="t" o:connecttype="custom" o:connectlocs="0,0;736,0" o:connectangles="0,0"/>
                  </v:shape>
                  <v:group id="Group 8" o:spid="_x0000_s1029" style="position:absolute;left:7516;top:-9;width:3182;height:0" coordorigin="7516,-9" coordsize="318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shape id="Freeform 9" o:spid="_x0000_s1030" style="position:absolute;left:7516;top:-9;width:3182;height:0;visibility:visible;mso-wrap-style:square;v-text-anchor:top" coordsize="31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CZzsMA&#10;AADbAAAADwAAAGRycy9kb3ducmV2LnhtbESPQWvCQBCF74X+h2UK3uomFaRGV7GFQuitVmiPY3ZM&#10;otnZsDua+O+7hUJvM7w373uz2oyuU1cKsfVsIJ9moIgrb1uuDew/3x6fQUVBtth5JgM3irBZ39+t&#10;sLB+4A+67qRWKYRjgQYakb7QOlYNOYxT3xMn7eiDQ0lrqLUNOKRw1+mnLJtrhy0nQoM9vTZUnXcX&#10;l7j4Xea3IIuXr9mifJ/N7ekwiDGTh3G7BCU0yr/577q0qX4Ov7+kAf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CZzsMAAADbAAAADwAAAAAAAAAAAAAAAACYAgAAZHJzL2Rv&#10;d25yZXYueG1sUEsFBgAAAAAEAAQA9QAAAIgDAAAAAA==&#10;" path="m,l3181,e" filled="f" strokeweight=".24536mm">
                      <v:path arrowok="t" o:connecttype="custom" o:connectlocs="0,0;3181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proofErr w:type="spellStart"/>
      <w:proofErr w:type="gramStart"/>
      <w:r w:rsidR="00B83FAE"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 w:rsidR="00B83FAE">
        <w:rPr>
          <w:rFonts w:ascii="Arial" w:eastAsia="Arial" w:hAnsi="Arial" w:cs="Arial"/>
          <w:spacing w:val="-2"/>
          <w:position w:val="-1"/>
          <w:sz w:val="22"/>
          <w:szCs w:val="22"/>
        </w:rPr>
        <w:t>д</w:t>
      </w:r>
      <w:proofErr w:type="spellEnd"/>
      <w:proofErr w:type="gramEnd"/>
      <w:r w:rsidR="00B83FAE">
        <w:rPr>
          <w:rFonts w:ascii="Arial" w:eastAsia="Arial" w:hAnsi="Arial" w:cs="Arial"/>
          <w:position w:val="-1"/>
          <w:sz w:val="22"/>
          <w:szCs w:val="22"/>
        </w:rPr>
        <w:t xml:space="preserve">:                          </w:t>
      </w:r>
      <w:r w:rsidR="00B83FAE">
        <w:rPr>
          <w:rFonts w:ascii="Arial" w:eastAsia="Arial" w:hAnsi="Arial" w:cs="Arial"/>
          <w:spacing w:val="4"/>
          <w:position w:val="-1"/>
          <w:sz w:val="22"/>
          <w:szCs w:val="22"/>
        </w:rPr>
        <w:t xml:space="preserve"> </w:t>
      </w:r>
      <w:proofErr w:type="spellStart"/>
      <w:r w:rsidR="00B83FAE"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 w:rsidR="00B83FAE"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 w:rsidR="00B83FAE">
        <w:rPr>
          <w:rFonts w:ascii="Arial" w:eastAsia="Arial" w:hAnsi="Arial" w:cs="Arial"/>
          <w:position w:val="-1"/>
          <w:sz w:val="22"/>
          <w:szCs w:val="22"/>
        </w:rPr>
        <w:t>:</w:t>
      </w:r>
    </w:p>
    <w:p w:rsidR="003234F1" w:rsidRDefault="003234F1">
      <w:pPr>
        <w:spacing w:before="6" w:line="220" w:lineRule="exact"/>
        <w:rPr>
          <w:sz w:val="22"/>
          <w:szCs w:val="22"/>
        </w:rPr>
      </w:pPr>
    </w:p>
    <w:p w:rsidR="003234F1" w:rsidRDefault="00B83FAE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16.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апо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оли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стат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с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зб</w:t>
      </w:r>
      <w:r>
        <w:rPr>
          <w:rFonts w:ascii="Arial" w:eastAsia="Arial" w:hAnsi="Arial" w:cs="Arial"/>
          <w:spacing w:val="-2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г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или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посе</w:t>
      </w:r>
      <w:r>
        <w:rPr>
          <w:rFonts w:ascii="Arial" w:eastAsia="Arial" w:hAnsi="Arial" w:cs="Arial"/>
          <w:spacing w:val="-2"/>
          <w:sz w:val="22"/>
          <w:szCs w:val="22"/>
        </w:rPr>
        <w:t>бн</w:t>
      </w:r>
      <w:r>
        <w:rPr>
          <w:rFonts w:ascii="Arial" w:eastAsia="Arial" w:hAnsi="Arial" w:cs="Arial"/>
          <w:sz w:val="22"/>
          <w:szCs w:val="22"/>
        </w:rPr>
        <w:t>ој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ри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</w:p>
    <w:p w:rsidR="003234F1" w:rsidRDefault="003234F1">
      <w:pPr>
        <w:spacing w:before="14" w:line="240" w:lineRule="exact"/>
        <w:rPr>
          <w:sz w:val="24"/>
          <w:szCs w:val="24"/>
        </w:rPr>
      </w:pPr>
    </w:p>
    <w:p w:rsidR="003234F1" w:rsidRDefault="00D857BA">
      <w:pPr>
        <w:tabs>
          <w:tab w:val="left" w:pos="9700"/>
        </w:tabs>
        <w:spacing w:line="240" w:lineRule="exact"/>
        <w:ind w:left="480"/>
        <w:rPr>
          <w:rFonts w:ascii="Arial" w:eastAsia="Arial" w:hAnsi="Arial" w:cs="Arial"/>
          <w:sz w:val="22"/>
          <w:szCs w:val="22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474345</wp:posOffset>
                </wp:positionV>
                <wp:extent cx="5905500" cy="0"/>
                <wp:effectExtent l="9525" t="7620" r="9525" b="11430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0"/>
                          <a:chOff x="1440" y="747"/>
                          <a:chExt cx="9300" cy="0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1440" y="747"/>
                            <a:ext cx="9300" cy="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00"/>
                              <a:gd name="T2" fmla="+- 0 10741 1440"/>
                              <a:gd name="T3" fmla="*/ T2 w 9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00">
                                <a:moveTo>
                                  <a:pt x="0" y="0"/>
                                </a:moveTo>
                                <a:lnTo>
                                  <a:pt x="9301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64F612" id="Group 4" o:spid="_x0000_s1026" style="position:absolute;margin-left:1in;margin-top:37.35pt;width:465pt;height:0;z-index:-251658752;mso-position-horizontal-relative:page" coordorigin="1440,747" coordsize="9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">
                <v:shape id="Freeform 5" o:spid="_x0000_s1027" style="position:absolute;left:1440;top:747;width:9300;height:0;visibility:visible;mso-wrap-style:square;v-text-anchor:top" coordsize="9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FVGsUA&#10;AADaAAAADwAAAGRycy9kb3ducmV2LnhtbESPQWvCQBSE7wX/w/KE3upGD1ZTN0EEwRZa0dqCt0f2&#10;mUR334bs1qT/vlsQPA4z8w2zyHtrxJVaXztWMB4lIIgLp2suFRw+108zED4gazSOScEvecizwcMC&#10;U+063tF1H0oRIexTVFCF0KRS+qIii37kGuLonVxrMUTZllK32EW4NXKSJFNpsea4UGFDq4qKy/7H&#10;KpiP11+vs+dvd9zSx6kz58Pbu7ko9Tjsly8gAvXhHr61N1rBFP6vxBs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gVUaxQAAANoAAAAPAAAAAAAAAAAAAAAAAJgCAABkcnMv&#10;ZG93bnJldi54bWxQSwUGAAAAAAQABAD1AAAAigMAAAAA&#10;" path="m,l9301,e" filled="f" strokeweight=".24536mm">
                  <v:path arrowok="t" o:connecttype="custom" o:connectlocs="0,0;9301,0" o:connectangles="0,0"/>
                </v:shape>
                <w10:wrap anchorx="page"/>
              </v:group>
            </w:pict>
          </mc:Fallback>
        </mc:AlternateContent>
      </w:r>
      <w:r w:rsidR="00B83FAE">
        <w:rPr>
          <w:rFonts w:ascii="Arial" w:eastAsia="Arial" w:hAnsi="Arial" w:cs="Arial"/>
          <w:spacing w:val="1"/>
          <w:position w:val="-1"/>
          <w:sz w:val="22"/>
          <w:szCs w:val="22"/>
        </w:rPr>
        <w:t>(</w:t>
      </w:r>
      <w:proofErr w:type="spellStart"/>
      <w:proofErr w:type="gramStart"/>
      <w:r w:rsidR="00B83FAE">
        <w:rPr>
          <w:rFonts w:ascii="Arial" w:eastAsia="Arial" w:hAnsi="Arial" w:cs="Arial"/>
          <w:position w:val="-1"/>
          <w:sz w:val="22"/>
          <w:szCs w:val="22"/>
        </w:rPr>
        <w:t>а</w:t>
      </w:r>
      <w:r w:rsidR="00B83FAE">
        <w:rPr>
          <w:rFonts w:ascii="Arial" w:eastAsia="Arial" w:hAnsi="Arial" w:cs="Arial"/>
          <w:spacing w:val="-1"/>
          <w:position w:val="-1"/>
          <w:sz w:val="22"/>
          <w:szCs w:val="22"/>
        </w:rPr>
        <w:t>зи</w:t>
      </w:r>
      <w:r w:rsidR="00B83FAE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proofErr w:type="spellEnd"/>
      <w:proofErr w:type="gramEnd"/>
      <w:r w:rsidR="00B83FAE">
        <w:rPr>
          <w:rFonts w:ascii="Arial" w:eastAsia="Arial" w:hAnsi="Arial" w:cs="Arial"/>
          <w:position w:val="-1"/>
          <w:sz w:val="22"/>
          <w:szCs w:val="22"/>
        </w:rPr>
        <w:t xml:space="preserve">, </w:t>
      </w:r>
      <w:proofErr w:type="spellStart"/>
      <w:r w:rsidR="00B83FAE"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 w:rsidR="00B83FAE"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 w:rsidR="00B83FAE">
        <w:rPr>
          <w:rFonts w:ascii="Arial" w:eastAsia="Arial" w:hAnsi="Arial" w:cs="Arial"/>
          <w:position w:val="-1"/>
          <w:sz w:val="22"/>
          <w:szCs w:val="22"/>
        </w:rPr>
        <w:t>обрена</w:t>
      </w:r>
      <w:proofErr w:type="spellEnd"/>
      <w:r w:rsidR="00B83FAE"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 w:rsidR="00B83FAE">
        <w:rPr>
          <w:rFonts w:ascii="Arial" w:eastAsia="Arial" w:hAnsi="Arial" w:cs="Arial"/>
          <w:position w:val="-1"/>
          <w:sz w:val="22"/>
          <w:szCs w:val="22"/>
        </w:rPr>
        <w:t>пр</w:t>
      </w:r>
      <w:r w:rsidR="00B83FAE">
        <w:rPr>
          <w:rFonts w:ascii="Arial" w:eastAsia="Arial" w:hAnsi="Arial" w:cs="Arial"/>
          <w:spacing w:val="-4"/>
          <w:position w:val="-1"/>
          <w:sz w:val="22"/>
          <w:szCs w:val="22"/>
        </w:rPr>
        <w:t>и</w:t>
      </w:r>
      <w:r w:rsidR="00B83FAE">
        <w:rPr>
          <w:rFonts w:ascii="Arial" w:eastAsia="Arial" w:hAnsi="Arial" w:cs="Arial"/>
          <w:position w:val="-1"/>
          <w:sz w:val="22"/>
          <w:szCs w:val="22"/>
        </w:rPr>
        <w:t>вре</w:t>
      </w:r>
      <w:r w:rsidR="00B83FAE"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 w:rsidR="00B83FAE">
        <w:rPr>
          <w:rFonts w:ascii="Arial" w:eastAsia="Arial" w:hAnsi="Arial" w:cs="Arial"/>
          <w:position w:val="-1"/>
          <w:sz w:val="22"/>
          <w:szCs w:val="22"/>
        </w:rPr>
        <w:t>ена</w:t>
      </w:r>
      <w:proofErr w:type="spellEnd"/>
      <w:r w:rsidR="00B83FAE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 w:rsidR="00B83FAE">
        <w:rPr>
          <w:rFonts w:ascii="Arial" w:eastAsia="Arial" w:hAnsi="Arial" w:cs="Arial"/>
          <w:spacing w:val="-4"/>
          <w:position w:val="-1"/>
          <w:sz w:val="22"/>
          <w:szCs w:val="22"/>
        </w:rPr>
        <w:t>и</w:t>
      </w:r>
      <w:r w:rsidR="00B83FAE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B83FAE">
        <w:rPr>
          <w:rFonts w:ascii="Arial" w:eastAsia="Arial" w:hAnsi="Arial" w:cs="Arial"/>
          <w:position w:val="-1"/>
          <w:sz w:val="22"/>
          <w:szCs w:val="22"/>
        </w:rPr>
        <w:t>и</w:t>
      </w:r>
      <w:proofErr w:type="spellEnd"/>
      <w:r w:rsidR="00B83FAE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="00B83FAE">
        <w:rPr>
          <w:rFonts w:ascii="Arial" w:eastAsia="Arial" w:hAnsi="Arial" w:cs="Arial"/>
          <w:position w:val="-1"/>
          <w:sz w:val="22"/>
          <w:szCs w:val="22"/>
        </w:rPr>
        <w:t>с</w:t>
      </w:r>
      <w:r w:rsidR="00B83FAE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="00B83FAE">
        <w:rPr>
          <w:rFonts w:ascii="Arial" w:eastAsia="Arial" w:hAnsi="Arial" w:cs="Arial"/>
          <w:position w:val="-1"/>
          <w:sz w:val="22"/>
          <w:szCs w:val="22"/>
        </w:rPr>
        <w:t>пс</w:t>
      </w:r>
      <w:r w:rsidR="00B83FAE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="00B83FAE"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 w:rsidR="00B83FAE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="00B83FAE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="00B83FAE"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 w:rsidR="00B83FAE">
        <w:rPr>
          <w:rFonts w:ascii="Arial" w:eastAsia="Arial" w:hAnsi="Arial" w:cs="Arial"/>
          <w:position w:val="-1"/>
          <w:sz w:val="22"/>
          <w:szCs w:val="22"/>
        </w:rPr>
        <w:t>рна</w:t>
      </w:r>
      <w:proofErr w:type="spellEnd"/>
      <w:r w:rsidR="00B83FAE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 w:rsidR="00B83FAE">
        <w:rPr>
          <w:rFonts w:ascii="Arial" w:eastAsia="Arial" w:hAnsi="Arial" w:cs="Arial"/>
          <w:position w:val="-1"/>
          <w:sz w:val="22"/>
          <w:szCs w:val="22"/>
        </w:rPr>
        <w:t>з</w:t>
      </w:r>
      <w:r w:rsidR="00B83FAE"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 w:rsidR="00B83FAE">
        <w:rPr>
          <w:rFonts w:ascii="Arial" w:eastAsia="Arial" w:hAnsi="Arial" w:cs="Arial"/>
          <w:position w:val="-1"/>
          <w:sz w:val="22"/>
          <w:szCs w:val="22"/>
        </w:rPr>
        <w:t>шт</w:t>
      </w:r>
      <w:r w:rsidR="00B83FAE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="00B83FAE">
        <w:rPr>
          <w:rFonts w:ascii="Arial" w:eastAsia="Arial" w:hAnsi="Arial" w:cs="Arial"/>
          <w:position w:val="-1"/>
          <w:sz w:val="22"/>
          <w:szCs w:val="22"/>
        </w:rPr>
        <w:t>т</w:t>
      </w:r>
      <w:r w:rsidR="00B83FAE"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proofErr w:type="spellEnd"/>
      <w:r w:rsidR="00B83FAE">
        <w:rPr>
          <w:rFonts w:ascii="Arial" w:eastAsia="Arial" w:hAnsi="Arial" w:cs="Arial"/>
          <w:spacing w:val="4"/>
          <w:position w:val="-1"/>
          <w:sz w:val="22"/>
          <w:szCs w:val="22"/>
        </w:rPr>
        <w:t>)</w:t>
      </w:r>
      <w:r w:rsidR="00B83FAE"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 w:rsidR="00B83FAE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="00B83FAE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Default="003234F1">
      <w:pPr>
        <w:spacing w:line="200" w:lineRule="exact"/>
      </w:pPr>
    </w:p>
    <w:p w:rsidR="003234F1" w:rsidRDefault="003234F1">
      <w:pPr>
        <w:spacing w:line="200" w:lineRule="exact"/>
      </w:pPr>
    </w:p>
    <w:p w:rsidR="003234F1" w:rsidRDefault="003234F1">
      <w:pPr>
        <w:spacing w:line="200" w:lineRule="exact"/>
      </w:pPr>
    </w:p>
    <w:p w:rsidR="003234F1" w:rsidRDefault="003234F1">
      <w:pPr>
        <w:spacing w:line="200" w:lineRule="exact"/>
      </w:pPr>
    </w:p>
    <w:p w:rsidR="003234F1" w:rsidRDefault="003234F1">
      <w:pPr>
        <w:spacing w:line="200" w:lineRule="exact"/>
      </w:pPr>
    </w:p>
    <w:p w:rsidR="003234F1" w:rsidRDefault="003234F1">
      <w:pPr>
        <w:spacing w:before="16" w:line="220" w:lineRule="exact"/>
        <w:rPr>
          <w:sz w:val="22"/>
          <w:szCs w:val="22"/>
        </w:rPr>
      </w:pPr>
    </w:p>
    <w:p w:rsidR="003234F1" w:rsidRDefault="00D857BA">
      <w:pPr>
        <w:spacing w:before="32" w:line="240" w:lineRule="exact"/>
        <w:ind w:left="838"/>
        <w:rPr>
          <w:rFonts w:ascii="Arial" w:eastAsia="Arial" w:hAnsi="Arial" w:cs="Arial"/>
          <w:sz w:val="22"/>
          <w:szCs w:val="22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4591050</wp:posOffset>
                </wp:positionH>
                <wp:positionV relativeFrom="paragraph">
                  <wp:posOffset>174625</wp:posOffset>
                </wp:positionV>
                <wp:extent cx="1786890" cy="0"/>
                <wp:effectExtent l="9525" t="12700" r="13335" b="635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0"/>
                          <a:chOff x="7230" y="275"/>
                          <a:chExt cx="2814" cy="0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7230" y="275"/>
                            <a:ext cx="2814" cy="0"/>
                          </a:xfrm>
                          <a:custGeom>
                            <a:avLst/>
                            <a:gdLst>
                              <a:gd name="T0" fmla="+- 0 7230 7230"/>
                              <a:gd name="T1" fmla="*/ T0 w 2814"/>
                              <a:gd name="T2" fmla="+- 0 10044 7230"/>
                              <a:gd name="T3" fmla="*/ T2 w 28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4">
                                <a:moveTo>
                                  <a:pt x="0" y="0"/>
                                </a:moveTo>
                                <a:lnTo>
                                  <a:pt x="2814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45CACF" id="Group 2" o:spid="_x0000_s1026" style="position:absolute;margin-left:361.5pt;margin-top:13.75pt;width:140.7pt;height:0;z-index:-251657728;mso-position-horizontal-relative:page" coordorigin="7230,275" coordsize="28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">
                <v:shape id="Freeform 3" o:spid="_x0000_s1027" style="position:absolute;left:7230;top:275;width:2814;height:0;visibility:visible;mso-wrap-style:square;v-text-anchor:top" coordsize="28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82msQA&#10;AADaAAAADwAAAGRycy9kb3ducmV2LnhtbESPT2vCQBTE7wW/w/IEb3WjlirRVTQQaXvxL4K3R/aZ&#10;BLNvQ3bV+O27hYLHYWZ+w8wWranEnRpXWlYw6EcgiDOrS84VHA/p+wSE88gaK8uk4EkOFvPO2wxj&#10;bR+8o/ve5yJA2MWooPC+jqV0WUEGXd/WxMG72MagD7LJpW7wEeCmksMo+pQGSw4LBdaUFJRd9zej&#10;YJ3snj/pSn9zuUmT8/i03Y6uS6V63XY5BeGp9a/wf/tLK/iAvyvhBs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/NprEAAAA2gAAAA8AAAAAAAAAAAAAAAAAmAIAAGRycy9k&#10;b3ducmV2LnhtbFBLBQYAAAAABAAEAPUAAACJAwAAAAA=&#10;" path="m,l2814,e" filled="f" strokeweight=".24536mm">
                  <v:path arrowok="t" o:connecttype="custom" o:connectlocs="0,0;2814,0" o:connectangles="0,0"/>
                </v:shape>
                <w10:wrap anchorx="page"/>
              </v:group>
            </w:pict>
          </mc:Fallback>
        </mc:AlternateContent>
      </w:r>
      <w:r w:rsidR="00B83FAE">
        <w:rPr>
          <w:rFonts w:ascii="Arial" w:eastAsia="Arial" w:hAnsi="Arial" w:cs="Arial"/>
          <w:position w:val="-1"/>
          <w:sz w:val="22"/>
          <w:szCs w:val="22"/>
        </w:rPr>
        <w:t xml:space="preserve">У </w:t>
      </w:r>
      <w:r w:rsidR="00F24146">
        <w:rPr>
          <w:rFonts w:ascii="Arial" w:eastAsia="Arial" w:hAnsi="Arial" w:cs="Arial"/>
          <w:position w:val="-1"/>
          <w:sz w:val="22"/>
          <w:szCs w:val="22"/>
          <w:u w:val="single" w:color="000000"/>
        </w:rPr>
        <w:t>_______________</w:t>
      </w:r>
    </w:p>
    <w:p w:rsidR="003234F1" w:rsidRDefault="003234F1">
      <w:pPr>
        <w:spacing w:before="6" w:line="220" w:lineRule="exact"/>
        <w:rPr>
          <w:sz w:val="22"/>
          <w:szCs w:val="22"/>
        </w:rPr>
      </w:pPr>
    </w:p>
    <w:p w:rsidR="00E51941" w:rsidRDefault="00B83FAE">
      <w:pPr>
        <w:spacing w:before="32"/>
        <w:ind w:left="728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ана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                      </w:t>
      </w:r>
      <w:r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pacing w:val="-5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                                        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ва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</w:p>
    <w:p w:rsidR="00E51941" w:rsidRPr="00E51941" w:rsidRDefault="00E51941" w:rsidP="00E51941">
      <w:pPr>
        <w:rPr>
          <w:rFonts w:ascii="Arial" w:eastAsia="Arial" w:hAnsi="Arial" w:cs="Arial"/>
          <w:sz w:val="22"/>
          <w:szCs w:val="22"/>
        </w:rPr>
      </w:pPr>
    </w:p>
    <w:p w:rsidR="00E51941" w:rsidRDefault="00E51941" w:rsidP="00E51941">
      <w:pPr>
        <w:rPr>
          <w:rFonts w:ascii="Arial" w:eastAsia="Arial" w:hAnsi="Arial" w:cs="Arial"/>
          <w:sz w:val="22"/>
          <w:szCs w:val="22"/>
        </w:rPr>
      </w:pPr>
    </w:p>
    <w:p w:rsidR="00E51941" w:rsidRDefault="00E51941" w:rsidP="00E51941">
      <w:pPr>
        <w:tabs>
          <w:tab w:val="left" w:pos="874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p w:rsidR="00E51941" w:rsidRDefault="00E51941" w:rsidP="00E51941">
      <w:pPr>
        <w:rPr>
          <w:rFonts w:ascii="Arial" w:eastAsia="Arial" w:hAnsi="Arial" w:cs="Arial"/>
          <w:sz w:val="22"/>
          <w:szCs w:val="22"/>
        </w:rPr>
      </w:pPr>
    </w:p>
    <w:p w:rsidR="003234F1" w:rsidRPr="00E51941" w:rsidRDefault="003234F1" w:rsidP="00E51941">
      <w:pPr>
        <w:rPr>
          <w:rFonts w:ascii="Arial" w:eastAsia="Arial" w:hAnsi="Arial" w:cs="Arial"/>
          <w:sz w:val="22"/>
          <w:szCs w:val="22"/>
        </w:rPr>
        <w:sectPr w:rsidR="003234F1" w:rsidRPr="00E51941">
          <w:type w:val="continuous"/>
          <w:pgSz w:w="11920" w:h="16840"/>
          <w:pgMar w:top="940" w:right="1020" w:bottom="280" w:left="1020" w:header="720" w:footer="720" w:gutter="0"/>
          <w:cols w:space="720"/>
        </w:sectPr>
      </w:pPr>
    </w:p>
    <w:p w:rsidR="003234F1" w:rsidRDefault="003234F1">
      <w:pPr>
        <w:spacing w:before="3" w:line="160" w:lineRule="exact"/>
        <w:rPr>
          <w:sz w:val="17"/>
          <w:szCs w:val="17"/>
        </w:rPr>
      </w:pPr>
    </w:p>
    <w:p w:rsidR="00052310" w:rsidRDefault="00052310">
      <w:pPr>
        <w:ind w:left="1529" w:right="1538"/>
        <w:jc w:val="center"/>
        <w:rPr>
          <w:rFonts w:ascii="Arial" w:eastAsia="Arial" w:hAnsi="Arial" w:cs="Arial"/>
          <w:b/>
          <w:spacing w:val="1"/>
          <w:sz w:val="22"/>
          <w:szCs w:val="22"/>
        </w:rPr>
      </w:pPr>
    </w:p>
    <w:p w:rsidR="003234F1" w:rsidRDefault="00B83FAE" w:rsidP="00D0730D">
      <w:pPr>
        <w:ind w:right="153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b/>
          <w:spacing w:val="1"/>
          <w:sz w:val="22"/>
          <w:szCs w:val="22"/>
        </w:rPr>
        <w:t>ДО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 w:rsidR="00D0730D">
        <w:rPr>
          <w:rFonts w:ascii="Arial" w:eastAsia="Arial" w:hAnsi="Arial" w:cs="Arial"/>
          <w:b/>
          <w:spacing w:val="1"/>
          <w:sz w:val="22"/>
          <w:szCs w:val="22"/>
        </w:rPr>
        <w:t>:</w:t>
      </w:r>
      <w:proofErr w:type="gramEnd"/>
      <w:r w:rsidR="00D0730D"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 xml:space="preserve">З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Х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z w:val="22"/>
          <w:szCs w:val="22"/>
        </w:rPr>
        <w:t xml:space="preserve">В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ИЗ</w:t>
      </w:r>
      <w:r>
        <w:rPr>
          <w:rFonts w:ascii="Arial" w:eastAsia="Arial" w:hAnsi="Arial" w:cs="Arial"/>
          <w:b/>
          <w:spacing w:val="4"/>
          <w:sz w:val="22"/>
          <w:szCs w:val="22"/>
        </w:rPr>
        <w:t>Д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 w:rsidR="00D0730D">
        <w:rPr>
          <w:rFonts w:ascii="Arial" w:eastAsia="Arial" w:hAnsi="Arial" w:cs="Arial"/>
          <w:b/>
          <w:sz w:val="22"/>
          <w:szCs w:val="22"/>
          <w:lang w:val="sr-Cyrl-RS"/>
        </w:rPr>
        <w:t xml:space="preserve">СВИХ ВРСТА 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 xml:space="preserve">ИЧНЕ </w:t>
      </w:r>
      <w:r>
        <w:rPr>
          <w:rFonts w:ascii="Arial" w:eastAsia="Arial" w:hAnsi="Arial" w:cs="Arial"/>
          <w:b/>
          <w:spacing w:val="1"/>
          <w:sz w:val="22"/>
          <w:szCs w:val="22"/>
        </w:rPr>
        <w:t>Р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-1"/>
          <w:sz w:val="22"/>
          <w:szCs w:val="22"/>
        </w:rPr>
        <w:t>Д</w:t>
      </w:r>
      <w:r>
        <w:rPr>
          <w:rFonts w:ascii="Arial" w:eastAsia="Arial" w:hAnsi="Arial" w:cs="Arial"/>
          <w:b/>
          <w:spacing w:val="1"/>
          <w:sz w:val="22"/>
          <w:szCs w:val="22"/>
        </w:rPr>
        <w:t>ОЗ</w:t>
      </w:r>
      <w:r>
        <w:rPr>
          <w:rFonts w:ascii="Arial" w:eastAsia="Arial" w:hAnsi="Arial" w:cs="Arial"/>
          <w:b/>
          <w:spacing w:val="-3"/>
          <w:sz w:val="22"/>
          <w:szCs w:val="22"/>
        </w:rPr>
        <w:t>В</w:t>
      </w:r>
      <w:r>
        <w:rPr>
          <w:rFonts w:ascii="Arial" w:eastAsia="Arial" w:hAnsi="Arial" w:cs="Arial"/>
          <w:b/>
          <w:spacing w:val="1"/>
          <w:sz w:val="22"/>
          <w:szCs w:val="22"/>
        </w:rPr>
        <w:t>ОЛ</w:t>
      </w:r>
      <w:r>
        <w:rPr>
          <w:rFonts w:ascii="Arial" w:eastAsia="Arial" w:hAnsi="Arial" w:cs="Arial"/>
          <w:b/>
          <w:sz w:val="22"/>
          <w:szCs w:val="22"/>
        </w:rPr>
        <w:t>Е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pacing w:val="-3"/>
          <w:sz w:val="22"/>
          <w:szCs w:val="22"/>
        </w:rPr>
        <w:t>И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3"/>
          <w:sz w:val="22"/>
          <w:szCs w:val="22"/>
        </w:rPr>
        <w:t>Ж</w:t>
      </w:r>
      <w:r>
        <w:rPr>
          <w:rFonts w:ascii="Arial" w:eastAsia="Arial" w:hAnsi="Arial" w:cs="Arial"/>
          <w:b/>
          <w:sz w:val="22"/>
          <w:szCs w:val="22"/>
        </w:rPr>
        <w:t xml:space="preserve">У </w:t>
      </w:r>
      <w:r>
        <w:rPr>
          <w:rFonts w:ascii="Arial" w:eastAsia="Arial" w:hAnsi="Arial" w:cs="Arial"/>
          <w:b/>
          <w:spacing w:val="2"/>
          <w:sz w:val="22"/>
          <w:szCs w:val="22"/>
        </w:rPr>
        <w:t>С</w:t>
      </w:r>
      <w:r w:rsidR="008B246F">
        <w:rPr>
          <w:rFonts w:ascii="Arial" w:eastAsia="Arial" w:hAnsi="Arial" w:cs="Arial"/>
          <w:b/>
          <w:sz w:val="22"/>
          <w:szCs w:val="22"/>
        </w:rPr>
        <w:t>Е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 w:rsidR="00D0730D">
        <w:rPr>
          <w:rFonts w:ascii="Arial" w:eastAsia="Arial" w:hAnsi="Arial" w:cs="Arial"/>
          <w:b/>
          <w:spacing w:val="-1"/>
          <w:sz w:val="22"/>
          <w:szCs w:val="22"/>
          <w:lang w:val="sr-Cyrl-RS"/>
        </w:rPr>
        <w:t xml:space="preserve">СЛЕДЕЋИ </w:t>
      </w:r>
      <w:r>
        <w:rPr>
          <w:rFonts w:ascii="Arial" w:eastAsia="Arial" w:hAnsi="Arial" w:cs="Arial"/>
          <w:b/>
          <w:spacing w:val="-1"/>
          <w:sz w:val="22"/>
          <w:szCs w:val="22"/>
        </w:rPr>
        <w:t>Д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И О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3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ЊЕ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2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ЛОВ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 w:rsidR="008B246F">
        <w:rPr>
          <w:rFonts w:ascii="Arial" w:eastAsia="Arial" w:hAnsi="Arial" w:cs="Arial"/>
          <w:b/>
          <w:spacing w:val="-8"/>
          <w:sz w:val="22"/>
          <w:szCs w:val="22"/>
          <w:lang w:val="sr-Cyrl-RS"/>
        </w:rPr>
        <w:t xml:space="preserve">, У ОРИГИНАЛУ ИЛИ ОВЕРЕНОЈ КОПИЈИ, И ТО 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3234F1" w:rsidRDefault="003234F1">
      <w:pPr>
        <w:spacing w:before="17" w:line="240" w:lineRule="exact"/>
        <w:rPr>
          <w:sz w:val="24"/>
          <w:szCs w:val="24"/>
        </w:rPr>
      </w:pPr>
    </w:p>
    <w:p w:rsidR="003234F1" w:rsidRDefault="00B83FAE">
      <w:pPr>
        <w:spacing w:line="240" w:lineRule="exact"/>
        <w:ind w:left="113" w:right="13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од</w:t>
      </w:r>
      <w:r>
        <w:rPr>
          <w:rFonts w:ascii="Arial" w:eastAsia="Arial" w:hAnsi="Arial" w:cs="Arial"/>
          <w:spacing w:val="1"/>
          <w:sz w:val="22"/>
          <w:szCs w:val="22"/>
        </w:rPr>
        <w:t>н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сно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чна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оли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п</w:t>
      </w:r>
      <w:r>
        <w:rPr>
          <w:rFonts w:ascii="Arial" w:eastAsia="Arial" w:hAnsi="Arial" w:cs="Arial"/>
          <w:sz w:val="22"/>
          <w:szCs w:val="22"/>
        </w:rPr>
        <w:t>ос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сту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  <w:proofErr w:type="gramEnd"/>
    </w:p>
    <w:p w:rsidR="003234F1" w:rsidRDefault="003234F1">
      <w:pPr>
        <w:spacing w:before="10" w:line="240" w:lineRule="exact"/>
        <w:rPr>
          <w:sz w:val="24"/>
          <w:szCs w:val="24"/>
        </w:rPr>
      </w:pPr>
    </w:p>
    <w:p w:rsidR="003234F1" w:rsidRDefault="00B83FAE">
      <w:pPr>
        <w:ind w:left="113" w:right="20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2.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Од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но</w:t>
      </w:r>
      <w:proofErr w:type="spellEnd"/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настањ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вр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ени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вак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 w:rsidR="008B246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  <w:proofErr w:type="gramEnd"/>
    </w:p>
    <w:p w:rsidR="003234F1" w:rsidRDefault="00B83FAE" w:rsidP="00046FDE">
      <w:pPr>
        <w:ind w:right="592"/>
        <w:rPr>
          <w:sz w:val="24"/>
          <w:szCs w:val="24"/>
        </w:rPr>
      </w:pP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</w:p>
    <w:p w:rsidR="003234F1" w:rsidRDefault="00046FDE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</w:t>
      </w:r>
      <w:r w:rsidR="00B83FAE">
        <w:rPr>
          <w:rFonts w:ascii="Arial" w:eastAsia="Arial" w:hAnsi="Arial" w:cs="Arial"/>
          <w:sz w:val="22"/>
          <w:szCs w:val="22"/>
        </w:rPr>
        <w:t>.</w:t>
      </w:r>
      <w:r w:rsidR="00B83FAE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B83FAE">
        <w:rPr>
          <w:rFonts w:ascii="Arial" w:eastAsia="Arial" w:hAnsi="Arial" w:cs="Arial"/>
          <w:spacing w:val="-1"/>
          <w:sz w:val="22"/>
          <w:szCs w:val="22"/>
        </w:rPr>
        <w:t>Д</w:t>
      </w:r>
      <w:r w:rsidR="00B83FAE">
        <w:rPr>
          <w:rFonts w:ascii="Arial" w:eastAsia="Arial" w:hAnsi="Arial" w:cs="Arial"/>
          <w:sz w:val="22"/>
          <w:szCs w:val="22"/>
        </w:rPr>
        <w:t>о</w:t>
      </w:r>
      <w:r w:rsidR="00B83FAE">
        <w:rPr>
          <w:rFonts w:ascii="Arial" w:eastAsia="Arial" w:hAnsi="Arial" w:cs="Arial"/>
          <w:spacing w:val="-1"/>
          <w:sz w:val="22"/>
          <w:szCs w:val="22"/>
        </w:rPr>
        <w:t>к</w:t>
      </w:r>
      <w:r w:rsidR="00B83FAE">
        <w:rPr>
          <w:rFonts w:ascii="Arial" w:eastAsia="Arial" w:hAnsi="Arial" w:cs="Arial"/>
          <w:sz w:val="22"/>
          <w:szCs w:val="22"/>
        </w:rPr>
        <w:t>аз</w:t>
      </w:r>
      <w:proofErr w:type="spellEnd"/>
      <w:r w:rsidR="00B83FAE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sz w:val="22"/>
          <w:szCs w:val="22"/>
        </w:rPr>
        <w:t>о</w:t>
      </w:r>
      <w:r w:rsidR="00B83FAE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B83FAE">
        <w:rPr>
          <w:rFonts w:ascii="Arial" w:eastAsia="Arial" w:hAnsi="Arial" w:cs="Arial"/>
          <w:spacing w:val="-2"/>
          <w:sz w:val="22"/>
          <w:szCs w:val="22"/>
        </w:rPr>
        <w:t>п</w:t>
      </w:r>
      <w:r w:rsidR="00B83FAE">
        <w:rPr>
          <w:rFonts w:ascii="Arial" w:eastAsia="Arial" w:hAnsi="Arial" w:cs="Arial"/>
          <w:spacing w:val="1"/>
          <w:sz w:val="22"/>
          <w:szCs w:val="22"/>
        </w:rPr>
        <w:t>л</w:t>
      </w:r>
      <w:r w:rsidR="00B83FAE">
        <w:rPr>
          <w:rFonts w:ascii="Arial" w:eastAsia="Arial" w:hAnsi="Arial" w:cs="Arial"/>
          <w:sz w:val="22"/>
          <w:szCs w:val="22"/>
        </w:rPr>
        <w:t>а</w:t>
      </w:r>
      <w:r w:rsidR="00B83FAE">
        <w:rPr>
          <w:rFonts w:ascii="Arial" w:eastAsia="Arial" w:hAnsi="Arial" w:cs="Arial"/>
          <w:spacing w:val="-1"/>
          <w:sz w:val="22"/>
          <w:szCs w:val="22"/>
        </w:rPr>
        <w:t>ћ</w:t>
      </w:r>
      <w:r w:rsidR="00B83FAE">
        <w:rPr>
          <w:rFonts w:ascii="Arial" w:eastAsia="Arial" w:hAnsi="Arial" w:cs="Arial"/>
          <w:sz w:val="22"/>
          <w:szCs w:val="22"/>
        </w:rPr>
        <w:t>ен</w:t>
      </w:r>
      <w:r w:rsidR="00B83FAE">
        <w:rPr>
          <w:rFonts w:ascii="Arial" w:eastAsia="Arial" w:hAnsi="Arial" w:cs="Arial"/>
          <w:spacing w:val="-3"/>
          <w:sz w:val="22"/>
          <w:szCs w:val="22"/>
        </w:rPr>
        <w:t>о</w:t>
      </w:r>
      <w:r w:rsidR="00B83FAE">
        <w:rPr>
          <w:rFonts w:ascii="Arial" w:eastAsia="Arial" w:hAnsi="Arial" w:cs="Arial"/>
          <w:sz w:val="22"/>
          <w:szCs w:val="22"/>
        </w:rPr>
        <w:t>ј</w:t>
      </w:r>
      <w:proofErr w:type="spellEnd"/>
      <w:r w:rsidR="00B83FAE"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 w:rsidR="00B83FAE">
        <w:rPr>
          <w:rFonts w:ascii="Arial" w:eastAsia="Arial" w:hAnsi="Arial" w:cs="Arial"/>
          <w:spacing w:val="-3"/>
          <w:sz w:val="22"/>
          <w:szCs w:val="22"/>
        </w:rPr>
        <w:t>а</w:t>
      </w:r>
      <w:r w:rsidR="00B83FAE">
        <w:rPr>
          <w:rFonts w:ascii="Arial" w:eastAsia="Arial" w:hAnsi="Arial" w:cs="Arial"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spacing w:val="-3"/>
          <w:sz w:val="22"/>
          <w:szCs w:val="22"/>
        </w:rPr>
        <w:t>м</w:t>
      </w:r>
      <w:r w:rsidR="00B83FAE">
        <w:rPr>
          <w:rFonts w:ascii="Arial" w:eastAsia="Arial" w:hAnsi="Arial" w:cs="Arial"/>
          <w:spacing w:val="-1"/>
          <w:sz w:val="22"/>
          <w:szCs w:val="22"/>
        </w:rPr>
        <w:t>и</w:t>
      </w:r>
      <w:r w:rsidR="00B83FAE">
        <w:rPr>
          <w:rFonts w:ascii="Arial" w:eastAsia="Arial" w:hAnsi="Arial" w:cs="Arial"/>
          <w:sz w:val="22"/>
          <w:szCs w:val="22"/>
        </w:rPr>
        <w:t>нис</w:t>
      </w:r>
      <w:r w:rsidR="00B83FAE">
        <w:rPr>
          <w:rFonts w:ascii="Arial" w:eastAsia="Arial" w:hAnsi="Arial" w:cs="Arial"/>
          <w:spacing w:val="-1"/>
          <w:sz w:val="22"/>
          <w:szCs w:val="22"/>
        </w:rPr>
        <w:t>т</w:t>
      </w:r>
      <w:r w:rsidR="00B83FAE">
        <w:rPr>
          <w:rFonts w:ascii="Arial" w:eastAsia="Arial" w:hAnsi="Arial" w:cs="Arial"/>
          <w:sz w:val="22"/>
          <w:szCs w:val="22"/>
        </w:rPr>
        <w:t>р</w:t>
      </w:r>
      <w:r w:rsidR="00B83FAE">
        <w:rPr>
          <w:rFonts w:ascii="Arial" w:eastAsia="Arial" w:hAnsi="Arial" w:cs="Arial"/>
          <w:spacing w:val="-1"/>
          <w:sz w:val="22"/>
          <w:szCs w:val="22"/>
        </w:rPr>
        <w:t>а</w:t>
      </w:r>
      <w:r w:rsidR="00B83FAE">
        <w:rPr>
          <w:rFonts w:ascii="Arial" w:eastAsia="Arial" w:hAnsi="Arial" w:cs="Arial"/>
          <w:sz w:val="22"/>
          <w:szCs w:val="22"/>
        </w:rPr>
        <w:t>т</w:t>
      </w:r>
      <w:r w:rsidR="00B83FAE">
        <w:rPr>
          <w:rFonts w:ascii="Arial" w:eastAsia="Arial" w:hAnsi="Arial" w:cs="Arial"/>
          <w:spacing w:val="-1"/>
          <w:sz w:val="22"/>
          <w:szCs w:val="22"/>
        </w:rPr>
        <w:t>и</w:t>
      </w:r>
      <w:r w:rsidR="00B83FAE">
        <w:rPr>
          <w:rFonts w:ascii="Arial" w:eastAsia="Arial" w:hAnsi="Arial" w:cs="Arial"/>
          <w:sz w:val="22"/>
          <w:szCs w:val="22"/>
        </w:rPr>
        <w:t>в</w:t>
      </w:r>
      <w:r w:rsidR="00B83FAE">
        <w:rPr>
          <w:rFonts w:ascii="Arial" w:eastAsia="Arial" w:hAnsi="Arial" w:cs="Arial"/>
          <w:spacing w:val="1"/>
          <w:sz w:val="22"/>
          <w:szCs w:val="22"/>
        </w:rPr>
        <w:t>н</w:t>
      </w:r>
      <w:r w:rsidR="00B83FAE">
        <w:rPr>
          <w:rFonts w:ascii="Arial" w:eastAsia="Arial" w:hAnsi="Arial" w:cs="Arial"/>
          <w:sz w:val="22"/>
          <w:szCs w:val="22"/>
        </w:rPr>
        <w:t>ој</w:t>
      </w:r>
      <w:proofErr w:type="spellEnd"/>
      <w:r w:rsidR="00B83FAE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B83FAE">
        <w:rPr>
          <w:rFonts w:ascii="Arial" w:eastAsia="Arial" w:hAnsi="Arial" w:cs="Arial"/>
          <w:sz w:val="22"/>
          <w:szCs w:val="22"/>
        </w:rPr>
        <w:t>т</w:t>
      </w:r>
      <w:r w:rsidR="00B83FAE">
        <w:rPr>
          <w:rFonts w:ascii="Arial" w:eastAsia="Arial" w:hAnsi="Arial" w:cs="Arial"/>
          <w:spacing w:val="-1"/>
          <w:sz w:val="22"/>
          <w:szCs w:val="22"/>
        </w:rPr>
        <w:t>ак</w:t>
      </w:r>
      <w:r w:rsidR="00B83FAE">
        <w:rPr>
          <w:rFonts w:ascii="Arial" w:eastAsia="Arial" w:hAnsi="Arial" w:cs="Arial"/>
          <w:sz w:val="22"/>
          <w:szCs w:val="22"/>
        </w:rPr>
        <w:t>с</w:t>
      </w:r>
      <w:r w:rsidR="00B83FAE">
        <w:rPr>
          <w:rFonts w:ascii="Arial" w:eastAsia="Arial" w:hAnsi="Arial" w:cs="Arial"/>
          <w:spacing w:val="1"/>
          <w:sz w:val="22"/>
          <w:szCs w:val="22"/>
        </w:rPr>
        <w:t>и</w:t>
      </w:r>
      <w:proofErr w:type="spellEnd"/>
      <w:r w:rsidR="00B83FAE">
        <w:rPr>
          <w:rFonts w:ascii="Arial" w:eastAsia="Arial" w:hAnsi="Arial" w:cs="Arial"/>
          <w:sz w:val="22"/>
          <w:szCs w:val="22"/>
        </w:rPr>
        <w:t>.</w:t>
      </w:r>
    </w:p>
    <w:p w:rsidR="00D66E41" w:rsidRDefault="00D66E41">
      <w:pPr>
        <w:ind w:left="113"/>
        <w:rPr>
          <w:rFonts w:ascii="Arial" w:eastAsia="Arial" w:hAnsi="Arial" w:cs="Arial"/>
          <w:sz w:val="22"/>
          <w:szCs w:val="22"/>
        </w:rPr>
      </w:pPr>
    </w:p>
    <w:p w:rsidR="00D66E41" w:rsidRDefault="00D66E41" w:rsidP="00E13208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 w:rsidRPr="00D66E41">
        <w:rPr>
          <w:rFonts w:ascii="Arial" w:eastAsia="Arial" w:hAnsi="Arial" w:cs="Arial"/>
          <w:b/>
          <w:sz w:val="22"/>
          <w:szCs w:val="22"/>
          <w:lang w:val="sr-Cyrl-RS"/>
        </w:rPr>
        <w:t>НАПОМЕНА</w:t>
      </w:r>
      <w:r>
        <w:rPr>
          <w:rFonts w:ascii="Arial" w:eastAsia="Arial" w:hAnsi="Arial" w:cs="Arial"/>
          <w:sz w:val="22"/>
          <w:szCs w:val="22"/>
          <w:lang w:val="sr-Cyrl-RS"/>
        </w:rPr>
        <w:t>:  Странка доставља доказе под тачкама: 1. и 3.</w:t>
      </w:r>
    </w:p>
    <w:p w:rsidR="008B246F" w:rsidRDefault="00D66E41" w:rsidP="008B246F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Национална служба врши увид,прибављ</w:t>
      </w:r>
      <w:r w:rsidR="008B246F">
        <w:rPr>
          <w:rFonts w:ascii="Arial" w:eastAsia="Arial" w:hAnsi="Arial" w:cs="Arial"/>
          <w:sz w:val="22"/>
          <w:szCs w:val="22"/>
          <w:lang w:val="sr-Cyrl-RS"/>
        </w:rPr>
        <w:t xml:space="preserve">а и обрађује податке </w:t>
      </w:r>
    </w:p>
    <w:p w:rsidR="00D66E41" w:rsidRPr="00D66E41" w:rsidRDefault="008B246F" w:rsidP="008B246F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                    по службеној дужности </w:t>
      </w:r>
      <w:r w:rsidR="00D66E41" w:rsidRPr="00D66E41">
        <w:rPr>
          <w:rFonts w:ascii="Arial" w:eastAsia="Arial" w:hAnsi="Arial" w:cs="Arial"/>
          <w:sz w:val="22"/>
          <w:szCs w:val="22"/>
          <w:lang w:val="sr-Cyrl-RS"/>
        </w:rPr>
        <w:t>о доказима из тачке 2.</w:t>
      </w:r>
    </w:p>
    <w:p w:rsidR="003234F1" w:rsidRDefault="003234F1">
      <w:pPr>
        <w:spacing w:before="8" w:line="240" w:lineRule="exact"/>
        <w:rPr>
          <w:sz w:val="24"/>
          <w:szCs w:val="24"/>
        </w:rPr>
      </w:pPr>
    </w:p>
    <w:p w:rsidR="003234F1" w:rsidRPr="00C06863" w:rsidRDefault="00046FDE">
      <w:pPr>
        <w:spacing w:line="200" w:lineRule="exact"/>
        <w:rPr>
          <w:rFonts w:ascii="Arial" w:hAnsi="Arial" w:cs="Arial"/>
          <w:b/>
          <w:lang w:val="sr-Cyrl-RS"/>
        </w:rPr>
      </w:pPr>
      <w:r w:rsidRPr="00C06863">
        <w:rPr>
          <w:rFonts w:ascii="Arial" w:hAnsi="Arial" w:cs="Arial"/>
          <w:b/>
          <w:lang w:val="sr-Cyrl-RS"/>
        </w:rPr>
        <w:t>УЗ ЗАХТЕВ ЗА ИЗДАВАЊЕ ЛИЧНЕ РАДНЕ ДОЗВОЛЕ СТРАНЦА КОЈИ ИМА СТАТУС ИЗБЕГЛИЦЕ ИЛИ ПРИПАДА ПОСЕБНОЈ КАТЕГОРИЈИ СТРАНЦА, ПОРЕД НАВЕДЕНИХ ДОКАЗА О ИСПУЊЕНОСТИ УСЛОВА ПРИЛАЖЕ СЕ И СЛЕДЕЋИ ДОКАЗ:</w:t>
      </w:r>
    </w:p>
    <w:p w:rsidR="00046FDE" w:rsidRPr="00C06863" w:rsidRDefault="00046FDE">
      <w:pPr>
        <w:spacing w:line="200" w:lineRule="exact"/>
        <w:rPr>
          <w:rFonts w:ascii="Arial" w:hAnsi="Arial" w:cs="Arial"/>
          <w:b/>
          <w:lang w:val="sr-Cyrl-RS"/>
        </w:rPr>
      </w:pPr>
    </w:p>
    <w:p w:rsidR="008B246F" w:rsidRDefault="008B246F">
      <w:pPr>
        <w:spacing w:line="200" w:lineRule="exact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</w:t>
      </w:r>
      <w:r w:rsidR="00C06863" w:rsidRPr="00C06863">
        <w:rPr>
          <w:rFonts w:ascii="Arial" w:hAnsi="Arial" w:cs="Arial"/>
          <w:sz w:val="22"/>
          <w:szCs w:val="22"/>
          <w:lang w:val="sr-Cyrl-RS"/>
        </w:rPr>
        <w:t>1.Акт о признавању ст</w:t>
      </w:r>
      <w:r w:rsidR="00C06863" w:rsidRPr="00C06863">
        <w:rPr>
          <w:rFonts w:ascii="Arial" w:hAnsi="Arial" w:cs="Arial"/>
          <w:sz w:val="22"/>
          <w:szCs w:val="22"/>
          <w:lang w:val="sr-Latn-RS"/>
        </w:rPr>
        <w:t>a</w:t>
      </w:r>
      <w:r w:rsidR="00046FDE" w:rsidRPr="00C06863">
        <w:rPr>
          <w:rFonts w:ascii="Arial" w:hAnsi="Arial" w:cs="Arial"/>
          <w:sz w:val="22"/>
          <w:szCs w:val="22"/>
          <w:lang w:val="sr-Cyrl-RS"/>
        </w:rPr>
        <w:t>туса за странца који има статус избеглице или припада</w:t>
      </w:r>
    </w:p>
    <w:p w:rsidR="00046FDE" w:rsidRPr="00C06863" w:rsidRDefault="008B246F">
      <w:pPr>
        <w:spacing w:line="200" w:lineRule="exact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</w:t>
      </w:r>
      <w:r w:rsidR="00046FDE" w:rsidRPr="00C06863">
        <w:rPr>
          <w:rFonts w:ascii="Arial" w:hAnsi="Arial" w:cs="Arial"/>
          <w:sz w:val="22"/>
          <w:szCs w:val="22"/>
          <w:lang w:val="sr-Cyrl-RS"/>
        </w:rPr>
        <w:t xml:space="preserve"> посебној </w:t>
      </w:r>
      <w:r>
        <w:rPr>
          <w:rFonts w:ascii="Arial" w:hAnsi="Arial" w:cs="Arial"/>
          <w:sz w:val="22"/>
          <w:szCs w:val="22"/>
          <w:lang w:val="sr-Cyrl-RS"/>
        </w:rPr>
        <w:t xml:space="preserve">  </w:t>
      </w:r>
      <w:r w:rsidR="00046FDE" w:rsidRPr="00C06863">
        <w:rPr>
          <w:rFonts w:ascii="Arial" w:hAnsi="Arial" w:cs="Arial"/>
          <w:sz w:val="22"/>
          <w:szCs w:val="22"/>
          <w:lang w:val="sr-Cyrl-RS"/>
        </w:rPr>
        <w:t>категорији странца;</w:t>
      </w:r>
    </w:p>
    <w:p w:rsidR="003234F1" w:rsidRDefault="003234F1">
      <w:pPr>
        <w:spacing w:line="200" w:lineRule="exact"/>
      </w:pPr>
    </w:p>
    <w:p w:rsidR="008B246F" w:rsidRDefault="00D66E41" w:rsidP="008B246F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 w:rsidRPr="00D66E41">
        <w:rPr>
          <w:rFonts w:ascii="Arial" w:eastAsia="Arial" w:hAnsi="Arial" w:cs="Arial"/>
          <w:b/>
          <w:sz w:val="22"/>
          <w:szCs w:val="22"/>
          <w:lang w:val="sr-Cyrl-RS"/>
        </w:rPr>
        <w:t>НАПОМЕНА</w:t>
      </w:r>
      <w:r>
        <w:rPr>
          <w:rFonts w:ascii="Arial" w:eastAsia="Arial" w:hAnsi="Arial" w:cs="Arial"/>
          <w:b/>
          <w:sz w:val="22"/>
          <w:szCs w:val="22"/>
          <w:lang w:val="sr-Cyrl-RS"/>
        </w:rPr>
        <w:t>: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 xml:space="preserve"> Национална служба врши увид,</w:t>
      </w:r>
      <w:r w:rsidR="00D0730D">
        <w:rPr>
          <w:rFonts w:ascii="Arial" w:eastAsia="Arial" w:hAnsi="Arial" w:cs="Arial"/>
          <w:sz w:val="22"/>
          <w:szCs w:val="22"/>
          <w:lang w:val="sr-Latn-RS"/>
        </w:rPr>
        <w:t xml:space="preserve">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прибављ</w:t>
      </w:r>
      <w:r w:rsidR="008B246F">
        <w:rPr>
          <w:rFonts w:ascii="Arial" w:eastAsia="Arial" w:hAnsi="Arial" w:cs="Arial"/>
          <w:sz w:val="22"/>
          <w:szCs w:val="22"/>
          <w:lang w:val="sr-Cyrl-RS"/>
        </w:rPr>
        <w:t>а и обрађује податке по</w:t>
      </w:r>
    </w:p>
    <w:p w:rsidR="003234F1" w:rsidRDefault="008B246F" w:rsidP="008B246F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службеној дужности </w:t>
      </w:r>
      <w:r w:rsidR="00D66E41" w:rsidRPr="00D66E41">
        <w:rPr>
          <w:rFonts w:ascii="Arial" w:eastAsia="Arial" w:hAnsi="Arial" w:cs="Arial"/>
          <w:sz w:val="22"/>
          <w:szCs w:val="22"/>
          <w:lang w:val="sr-Cyrl-RS"/>
        </w:rPr>
        <w:t xml:space="preserve"> о доказ</w:t>
      </w:r>
      <w:r w:rsidR="00D66E41">
        <w:rPr>
          <w:rFonts w:ascii="Arial" w:eastAsia="Arial" w:hAnsi="Arial" w:cs="Arial"/>
          <w:sz w:val="22"/>
          <w:szCs w:val="22"/>
          <w:lang w:val="sr-Cyrl-RS"/>
        </w:rPr>
        <w:t>у</w:t>
      </w:r>
      <w:r w:rsidR="00D66E41" w:rsidRPr="00D66E41">
        <w:rPr>
          <w:rFonts w:ascii="Arial" w:eastAsia="Arial" w:hAnsi="Arial" w:cs="Arial"/>
          <w:sz w:val="22"/>
          <w:szCs w:val="22"/>
          <w:lang w:val="sr-Cyrl-RS"/>
        </w:rPr>
        <w:t xml:space="preserve"> из тачке </w:t>
      </w:r>
      <w:r w:rsidR="00D66E41">
        <w:rPr>
          <w:rFonts w:ascii="Arial" w:eastAsia="Arial" w:hAnsi="Arial" w:cs="Arial"/>
          <w:sz w:val="22"/>
          <w:szCs w:val="22"/>
          <w:lang w:val="sr-Cyrl-RS"/>
        </w:rPr>
        <w:t>1.</w:t>
      </w:r>
    </w:p>
    <w:p w:rsidR="00D66E41" w:rsidRDefault="00D66E41" w:rsidP="00E13208">
      <w:pPr>
        <w:spacing w:line="200" w:lineRule="exact"/>
        <w:jc w:val="both"/>
      </w:pPr>
    </w:p>
    <w:p w:rsidR="008B246F" w:rsidRPr="00EB59FE" w:rsidRDefault="00B83FAE" w:rsidP="00EB59FE">
      <w:pPr>
        <w:ind w:left="113" w:right="505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УЗ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Х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z w:val="22"/>
          <w:szCs w:val="22"/>
        </w:rPr>
        <w:t xml:space="preserve">В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ИЗ</w:t>
      </w:r>
      <w:r>
        <w:rPr>
          <w:rFonts w:ascii="Arial" w:eastAsia="Arial" w:hAnsi="Arial" w:cs="Arial"/>
          <w:b/>
          <w:spacing w:val="4"/>
          <w:sz w:val="22"/>
          <w:szCs w:val="22"/>
        </w:rPr>
        <w:t>Д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 xml:space="preserve">ИЧНЕ </w:t>
      </w:r>
      <w:r>
        <w:rPr>
          <w:rFonts w:ascii="Arial" w:eastAsia="Arial" w:hAnsi="Arial" w:cs="Arial"/>
          <w:b/>
          <w:spacing w:val="1"/>
          <w:sz w:val="22"/>
          <w:szCs w:val="22"/>
        </w:rPr>
        <w:t>Р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-1"/>
          <w:sz w:val="22"/>
          <w:szCs w:val="22"/>
        </w:rPr>
        <w:t>Д</w:t>
      </w:r>
      <w:r>
        <w:rPr>
          <w:rFonts w:ascii="Arial" w:eastAsia="Arial" w:hAnsi="Arial" w:cs="Arial"/>
          <w:b/>
          <w:spacing w:val="1"/>
          <w:sz w:val="22"/>
          <w:szCs w:val="22"/>
        </w:rPr>
        <w:t>ОЗ</w:t>
      </w:r>
      <w:r>
        <w:rPr>
          <w:rFonts w:ascii="Arial" w:eastAsia="Arial" w:hAnsi="Arial" w:cs="Arial"/>
          <w:b/>
          <w:spacing w:val="-3"/>
          <w:sz w:val="22"/>
          <w:szCs w:val="22"/>
        </w:rPr>
        <w:t>В</w:t>
      </w:r>
      <w:r>
        <w:rPr>
          <w:rFonts w:ascii="Arial" w:eastAsia="Arial" w:hAnsi="Arial" w:cs="Arial"/>
          <w:b/>
          <w:spacing w:val="1"/>
          <w:sz w:val="22"/>
          <w:szCs w:val="22"/>
        </w:rPr>
        <w:t>ОЛ</w:t>
      </w:r>
      <w:r>
        <w:rPr>
          <w:rFonts w:ascii="Arial" w:eastAsia="Arial" w:hAnsi="Arial" w:cs="Arial"/>
          <w:b/>
          <w:sz w:val="22"/>
          <w:szCs w:val="22"/>
        </w:rPr>
        <w:t>Е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Р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4"/>
          <w:sz w:val="22"/>
          <w:szCs w:val="22"/>
        </w:rPr>
        <w:t>П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4"/>
          <w:sz w:val="22"/>
          <w:szCs w:val="22"/>
        </w:rPr>
        <w:t>Ј</w:t>
      </w:r>
      <w:r>
        <w:rPr>
          <w:rFonts w:ascii="Arial" w:eastAsia="Arial" w:hAnsi="Arial" w:cs="Arial"/>
          <w:b/>
          <w:spacing w:val="-1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ПО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pacing w:val="1"/>
          <w:sz w:val="22"/>
          <w:szCs w:val="22"/>
        </w:rPr>
        <w:t>ОД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>ЦЕ</w:t>
      </w:r>
      <w:r>
        <w:rPr>
          <w:rFonts w:ascii="Arial" w:eastAsia="Arial" w:hAnsi="Arial" w:cs="Arial"/>
          <w:b/>
          <w:sz w:val="22"/>
          <w:szCs w:val="22"/>
        </w:rPr>
        <w:t>, ПО</w:t>
      </w:r>
      <w:r>
        <w:rPr>
          <w:rFonts w:ascii="Arial" w:eastAsia="Arial" w:hAnsi="Arial" w:cs="Arial"/>
          <w:b/>
          <w:spacing w:val="-1"/>
          <w:sz w:val="22"/>
          <w:szCs w:val="22"/>
        </w:rPr>
        <w:t>РЕ</w:t>
      </w:r>
      <w:r>
        <w:rPr>
          <w:rFonts w:ascii="Arial" w:eastAsia="Arial" w:hAnsi="Arial" w:cs="Arial"/>
          <w:b/>
          <w:sz w:val="22"/>
          <w:szCs w:val="22"/>
        </w:rPr>
        <w:t>Д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Н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1"/>
          <w:sz w:val="22"/>
          <w:szCs w:val="22"/>
        </w:rPr>
        <w:t>ВЕ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ЕН</w:t>
      </w:r>
      <w:r>
        <w:rPr>
          <w:rFonts w:ascii="Arial" w:eastAsia="Arial" w:hAnsi="Arial" w:cs="Arial"/>
          <w:b/>
          <w:sz w:val="22"/>
          <w:szCs w:val="22"/>
        </w:rPr>
        <w:t xml:space="preserve">ИХ </w:t>
      </w:r>
      <w:r>
        <w:rPr>
          <w:rFonts w:ascii="Arial" w:eastAsia="Arial" w:hAnsi="Arial" w:cs="Arial"/>
          <w:b/>
          <w:spacing w:val="-1"/>
          <w:sz w:val="22"/>
          <w:szCs w:val="22"/>
        </w:rPr>
        <w:t>Д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6"/>
          <w:sz w:val="22"/>
          <w:szCs w:val="22"/>
        </w:rPr>
        <w:t>З</w:t>
      </w:r>
      <w:r w:rsidR="00EB59FE">
        <w:rPr>
          <w:rFonts w:ascii="Arial" w:eastAsia="Arial" w:hAnsi="Arial" w:cs="Arial"/>
          <w:b/>
          <w:sz w:val="22"/>
          <w:szCs w:val="22"/>
        </w:rPr>
        <w:t xml:space="preserve">А 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5"/>
          <w:sz w:val="22"/>
          <w:szCs w:val="22"/>
        </w:rPr>
        <w:t>Л</w:t>
      </w:r>
      <w:r>
        <w:rPr>
          <w:rFonts w:ascii="Arial" w:eastAsia="Arial" w:hAnsi="Arial" w:cs="Arial"/>
          <w:b/>
          <w:spacing w:val="-3"/>
          <w:sz w:val="22"/>
          <w:szCs w:val="22"/>
        </w:rPr>
        <w:t>АЖ</w:t>
      </w:r>
      <w:r>
        <w:rPr>
          <w:rFonts w:ascii="Arial" w:eastAsia="Arial" w:hAnsi="Arial" w:cs="Arial"/>
          <w:b/>
          <w:sz w:val="22"/>
          <w:szCs w:val="22"/>
        </w:rPr>
        <w:t>У СЕ</w:t>
      </w:r>
      <w:r w:rsidR="00EB59FE">
        <w:rPr>
          <w:rFonts w:ascii="Arial" w:eastAsia="Arial" w:hAnsi="Arial" w:cs="Arial"/>
          <w:b/>
          <w:sz w:val="22"/>
          <w:szCs w:val="22"/>
          <w:lang w:val="sr-Cyrl-RS"/>
        </w:rPr>
        <w:t>, У ОРИГИНАЛУ ИЛИ ОВЕРЕНОЈ КОПИЈИ</w:t>
      </w:r>
      <w:r>
        <w:rPr>
          <w:rFonts w:ascii="Arial" w:eastAsia="Arial" w:hAnsi="Arial" w:cs="Arial"/>
          <w:b/>
          <w:sz w:val="22"/>
          <w:szCs w:val="22"/>
        </w:rPr>
        <w:t xml:space="preserve"> 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3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Ћ</w:t>
      </w:r>
      <w:r>
        <w:rPr>
          <w:rFonts w:ascii="Arial" w:eastAsia="Arial" w:hAnsi="Arial" w:cs="Arial"/>
          <w:b/>
          <w:sz w:val="22"/>
          <w:szCs w:val="22"/>
        </w:rPr>
        <w:t xml:space="preserve">И </w:t>
      </w:r>
      <w:r>
        <w:rPr>
          <w:rFonts w:ascii="Arial" w:eastAsia="Arial" w:hAnsi="Arial" w:cs="Arial"/>
          <w:b/>
          <w:spacing w:val="1"/>
          <w:sz w:val="22"/>
          <w:szCs w:val="22"/>
        </w:rPr>
        <w:t>ДО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И:</w:t>
      </w:r>
    </w:p>
    <w:p w:rsidR="003234F1" w:rsidRDefault="003234F1">
      <w:pPr>
        <w:spacing w:before="11" w:line="240" w:lineRule="exact"/>
        <w:rPr>
          <w:sz w:val="24"/>
          <w:szCs w:val="24"/>
        </w:rPr>
      </w:pPr>
    </w:p>
    <w:p w:rsidR="003234F1" w:rsidRDefault="00A56F13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АКО </w:t>
      </w:r>
      <w:r w:rsidR="00B83FAE">
        <w:rPr>
          <w:rFonts w:ascii="Arial" w:eastAsia="Arial" w:hAnsi="Arial" w:cs="Arial"/>
          <w:b/>
          <w:spacing w:val="3"/>
          <w:sz w:val="22"/>
          <w:szCs w:val="22"/>
        </w:rPr>
        <w:t>З</w:t>
      </w:r>
      <w:r w:rsidR="00B83FAE">
        <w:rPr>
          <w:rFonts w:ascii="Arial" w:eastAsia="Arial" w:hAnsi="Arial" w:cs="Arial"/>
          <w:b/>
          <w:spacing w:val="-8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Х</w:t>
      </w:r>
      <w:r w:rsidR="00B83FAE">
        <w:rPr>
          <w:rFonts w:ascii="Arial" w:eastAsia="Arial" w:hAnsi="Arial" w:cs="Arial"/>
          <w:b/>
          <w:spacing w:val="-3"/>
          <w:sz w:val="22"/>
          <w:szCs w:val="22"/>
        </w:rPr>
        <w:t>Т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Е</w:t>
      </w:r>
      <w:r w:rsidR="00B83FAE">
        <w:rPr>
          <w:rFonts w:ascii="Arial" w:eastAsia="Arial" w:hAnsi="Arial" w:cs="Arial"/>
          <w:b/>
          <w:sz w:val="22"/>
          <w:szCs w:val="22"/>
        </w:rPr>
        <w:t>В ПО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Н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О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С</w:t>
      </w:r>
      <w:r w:rsidR="00B83FAE">
        <w:rPr>
          <w:rFonts w:ascii="Arial" w:eastAsia="Arial" w:hAnsi="Arial" w:cs="Arial"/>
          <w:b/>
          <w:sz w:val="22"/>
          <w:szCs w:val="22"/>
        </w:rPr>
        <w:t>И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b/>
          <w:spacing w:val="-2"/>
          <w:sz w:val="22"/>
          <w:szCs w:val="22"/>
        </w:rPr>
        <w:t>Ч</w:t>
      </w:r>
      <w:r w:rsidR="00B83FAE">
        <w:rPr>
          <w:rFonts w:ascii="Arial" w:eastAsia="Arial" w:hAnsi="Arial" w:cs="Arial"/>
          <w:b/>
          <w:spacing w:val="3"/>
          <w:sz w:val="22"/>
          <w:szCs w:val="22"/>
        </w:rPr>
        <w:t>Л</w:t>
      </w:r>
      <w:r w:rsidR="00B83FAE"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z w:val="22"/>
          <w:szCs w:val="22"/>
        </w:rPr>
        <w:t xml:space="preserve">Н </w:t>
      </w:r>
      <w:r w:rsidR="00B83FAE">
        <w:rPr>
          <w:rFonts w:ascii="Arial" w:eastAsia="Arial" w:hAnsi="Arial" w:cs="Arial"/>
          <w:b/>
          <w:spacing w:val="2"/>
          <w:sz w:val="22"/>
          <w:szCs w:val="22"/>
        </w:rPr>
        <w:t>У</w:t>
      </w:r>
      <w:r w:rsidR="00B83FAE">
        <w:rPr>
          <w:rFonts w:ascii="Arial" w:eastAsia="Arial" w:hAnsi="Arial" w:cs="Arial"/>
          <w:b/>
          <w:spacing w:val="-5"/>
          <w:sz w:val="22"/>
          <w:szCs w:val="22"/>
        </w:rPr>
        <w:t>Ж</w:t>
      </w:r>
      <w:r w:rsidR="00B83FAE">
        <w:rPr>
          <w:rFonts w:ascii="Arial" w:eastAsia="Arial" w:hAnsi="Arial" w:cs="Arial"/>
          <w:b/>
          <w:sz w:val="22"/>
          <w:szCs w:val="22"/>
        </w:rPr>
        <w:t>Е ПО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Р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ОД</w:t>
      </w:r>
      <w:r w:rsidR="00B83FAE">
        <w:rPr>
          <w:rFonts w:ascii="Arial" w:eastAsia="Arial" w:hAnsi="Arial" w:cs="Arial"/>
          <w:b/>
          <w:sz w:val="22"/>
          <w:szCs w:val="22"/>
        </w:rPr>
        <w:t>И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Ц</w:t>
      </w:r>
      <w:r w:rsidR="00B83FAE">
        <w:rPr>
          <w:rFonts w:ascii="Arial" w:eastAsia="Arial" w:hAnsi="Arial" w:cs="Arial"/>
          <w:b/>
          <w:sz w:val="22"/>
          <w:szCs w:val="22"/>
        </w:rPr>
        <w:t>Е</w:t>
      </w:r>
      <w:r w:rsidR="00B83FAE"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С</w:t>
      </w:r>
      <w:r w:rsidR="00B83FAE">
        <w:rPr>
          <w:rFonts w:ascii="Arial" w:eastAsia="Arial" w:hAnsi="Arial" w:cs="Arial"/>
          <w:b/>
          <w:spacing w:val="-3"/>
          <w:sz w:val="22"/>
          <w:szCs w:val="22"/>
        </w:rPr>
        <w:t>Т</w:t>
      </w:r>
      <w:r w:rsidR="00B83FAE">
        <w:rPr>
          <w:rFonts w:ascii="Arial" w:eastAsia="Arial" w:hAnsi="Arial" w:cs="Arial"/>
          <w:b/>
          <w:spacing w:val="4"/>
          <w:sz w:val="22"/>
          <w:szCs w:val="22"/>
        </w:rPr>
        <w:t>Р</w:t>
      </w:r>
      <w:r w:rsidR="00B83FAE"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Н</w:t>
      </w:r>
      <w:r w:rsidR="00B83FAE">
        <w:rPr>
          <w:rFonts w:ascii="Arial" w:eastAsia="Arial" w:hAnsi="Arial" w:cs="Arial"/>
          <w:b/>
          <w:spacing w:val="4"/>
          <w:sz w:val="22"/>
          <w:szCs w:val="22"/>
        </w:rPr>
        <w:t>Ц</w:t>
      </w:r>
      <w:r w:rsidR="00B83FAE">
        <w:rPr>
          <w:rFonts w:ascii="Arial" w:eastAsia="Arial" w:hAnsi="Arial" w:cs="Arial"/>
          <w:b/>
          <w:sz w:val="22"/>
          <w:szCs w:val="22"/>
        </w:rPr>
        <w:t>А:</w:t>
      </w:r>
    </w:p>
    <w:p w:rsidR="003234F1" w:rsidRDefault="003234F1">
      <w:pPr>
        <w:spacing w:before="16" w:line="240" w:lineRule="exact"/>
        <w:rPr>
          <w:sz w:val="24"/>
          <w:szCs w:val="24"/>
        </w:rPr>
      </w:pPr>
    </w:p>
    <w:p w:rsidR="003234F1" w:rsidRPr="00046FDE" w:rsidRDefault="00B83FAE">
      <w:pPr>
        <w:ind w:left="113" w:right="251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Ли</w:t>
      </w:r>
      <w:r>
        <w:rPr>
          <w:rFonts w:ascii="Arial" w:eastAsia="Arial" w:hAnsi="Arial" w:cs="Arial"/>
          <w:sz w:val="22"/>
          <w:szCs w:val="22"/>
        </w:rPr>
        <w:t>чна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та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им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но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нас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ањењ</w:t>
      </w:r>
      <w:r>
        <w:rPr>
          <w:rFonts w:ascii="Arial" w:eastAsia="Arial" w:hAnsi="Arial" w:cs="Arial"/>
          <w:spacing w:val="-2"/>
          <w:sz w:val="22"/>
          <w:szCs w:val="22"/>
        </w:rPr>
        <w:t>е</w:t>
      </w:r>
      <w:proofErr w:type="spellEnd"/>
      <w:r w:rsidR="00D0730D">
        <w:rPr>
          <w:rFonts w:ascii="Arial" w:eastAsia="Arial" w:hAnsi="Arial" w:cs="Arial"/>
          <w:spacing w:val="-2"/>
          <w:sz w:val="22"/>
          <w:szCs w:val="22"/>
          <w:lang w:val="sr-Cyrl-RS"/>
        </w:rPr>
        <w:t xml:space="preserve"> односно статус избеглице</w:t>
      </w:r>
      <w:proofErr w:type="gramStart"/>
      <w:r>
        <w:rPr>
          <w:rFonts w:ascii="Arial" w:eastAsia="Arial" w:hAnsi="Arial" w:cs="Arial"/>
          <w:sz w:val="22"/>
          <w:szCs w:val="22"/>
        </w:rPr>
        <w:t>,</w:t>
      </w:r>
      <w:r w:rsidR="00046FDE">
        <w:rPr>
          <w:rFonts w:ascii="Arial" w:eastAsia="Arial" w:hAnsi="Arial" w:cs="Arial"/>
          <w:spacing w:val="5"/>
          <w:sz w:val="22"/>
          <w:szCs w:val="22"/>
          <w:lang w:val="sr-Cyrl-RS"/>
        </w:rPr>
        <w:t>чији</w:t>
      </w:r>
      <w:proofErr w:type="gramEnd"/>
      <w:r w:rsidR="00046FDE">
        <w:rPr>
          <w:rFonts w:ascii="Arial" w:eastAsia="Arial" w:hAnsi="Arial" w:cs="Arial"/>
          <w:spacing w:val="5"/>
          <w:sz w:val="22"/>
          <w:szCs w:val="22"/>
          <w:lang w:val="sr-Cyrl-RS"/>
        </w:rPr>
        <w:t xml:space="preserve"> члан породиц</w:t>
      </w:r>
      <w:r w:rsidR="00C06863">
        <w:rPr>
          <w:rFonts w:ascii="Arial" w:eastAsia="Arial" w:hAnsi="Arial" w:cs="Arial"/>
          <w:spacing w:val="5"/>
          <w:sz w:val="22"/>
          <w:szCs w:val="22"/>
          <w:lang w:val="sr-Latn-RS"/>
        </w:rPr>
        <w:t>e</w:t>
      </w:r>
      <w:r w:rsidR="00046FDE">
        <w:rPr>
          <w:rFonts w:ascii="Arial" w:eastAsia="Arial" w:hAnsi="Arial" w:cs="Arial"/>
          <w:spacing w:val="5"/>
          <w:sz w:val="22"/>
          <w:szCs w:val="22"/>
          <w:lang w:val="sr-Cyrl-RS"/>
        </w:rPr>
        <w:t xml:space="preserve"> подноси захт</w:t>
      </w:r>
      <w:r w:rsidR="00EB59FE">
        <w:rPr>
          <w:rFonts w:ascii="Arial" w:eastAsia="Arial" w:hAnsi="Arial" w:cs="Arial"/>
          <w:spacing w:val="5"/>
          <w:sz w:val="22"/>
          <w:szCs w:val="22"/>
          <w:lang w:val="sr-Cyrl-RS"/>
        </w:rPr>
        <w:t>ев;</w:t>
      </w:r>
    </w:p>
    <w:p w:rsidR="003234F1" w:rsidRDefault="003234F1">
      <w:pPr>
        <w:spacing w:before="10" w:line="240" w:lineRule="exact"/>
        <w:rPr>
          <w:sz w:val="24"/>
          <w:szCs w:val="24"/>
        </w:rPr>
      </w:pPr>
    </w:p>
    <w:p w:rsidR="003D6C50" w:rsidRDefault="00B83FAE">
      <w:pPr>
        <w:ind w:left="113" w:right="169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Изв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з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ти</w:t>
      </w:r>
      <w:r>
        <w:rPr>
          <w:rFonts w:ascii="Arial" w:eastAsia="Arial" w:hAnsi="Arial" w:cs="Arial"/>
          <w:sz w:val="22"/>
          <w:szCs w:val="22"/>
        </w:rPr>
        <w:t>чне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2"/>
          <w:sz w:val="22"/>
          <w:szCs w:val="22"/>
        </w:rPr>
        <w:t>њ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рођ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ни</w:t>
      </w:r>
      <w:r>
        <w:rPr>
          <w:rFonts w:ascii="Arial" w:eastAsia="Arial" w:hAnsi="Arial" w:cs="Arial"/>
          <w:spacing w:val="-3"/>
          <w:sz w:val="22"/>
          <w:szCs w:val="22"/>
        </w:rPr>
        <w:t>х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 w:rsidR="003D6C50">
        <w:rPr>
          <w:rFonts w:ascii="Arial" w:eastAsia="Arial" w:hAnsi="Arial" w:cs="Arial"/>
          <w:sz w:val="22"/>
          <w:szCs w:val="22"/>
          <w:lang w:val="sr-Cyrl-RS"/>
        </w:rPr>
        <w:t xml:space="preserve"> или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90569A">
        <w:rPr>
          <w:rFonts w:ascii="Arial" w:eastAsia="Arial" w:hAnsi="Arial" w:cs="Arial"/>
          <w:spacing w:val="-1"/>
          <w:sz w:val="22"/>
          <w:szCs w:val="22"/>
          <w:lang w:val="sr-Cyrl-RS"/>
        </w:rPr>
        <w:t>И</w:t>
      </w:r>
      <w:proofErr w:type="spellStart"/>
      <w:r>
        <w:rPr>
          <w:rFonts w:ascii="Arial" w:eastAsia="Arial" w:hAnsi="Arial" w:cs="Arial"/>
          <w:sz w:val="22"/>
          <w:szCs w:val="22"/>
        </w:rPr>
        <w:t>зв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з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ти</w:t>
      </w:r>
      <w:r>
        <w:rPr>
          <w:rFonts w:ascii="Arial" w:eastAsia="Arial" w:hAnsi="Arial" w:cs="Arial"/>
          <w:sz w:val="22"/>
          <w:szCs w:val="22"/>
        </w:rPr>
        <w:t>чне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књ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венч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ни</w:t>
      </w:r>
      <w:r>
        <w:rPr>
          <w:rFonts w:ascii="Arial" w:eastAsia="Arial" w:hAnsi="Arial" w:cs="Arial"/>
          <w:spacing w:val="-3"/>
          <w:sz w:val="22"/>
          <w:szCs w:val="22"/>
        </w:rPr>
        <w:t>х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 w:rsidR="0090569A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3D6C50">
        <w:rPr>
          <w:rFonts w:ascii="Arial" w:eastAsia="Arial" w:hAnsi="Arial" w:cs="Arial"/>
          <w:sz w:val="22"/>
          <w:szCs w:val="22"/>
          <w:lang w:val="sr-Cyrl-RS"/>
        </w:rPr>
        <w:t>или</w:t>
      </w:r>
    </w:p>
    <w:p w:rsidR="00046FDE" w:rsidRPr="003D6C50" w:rsidRDefault="003D6C50" w:rsidP="003D6C50">
      <w:pPr>
        <w:ind w:left="113" w:right="16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</w:t>
      </w:r>
      <w:r w:rsidR="00B83FAE"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 w:rsidR="00B83FAE">
        <w:rPr>
          <w:rFonts w:ascii="Arial" w:eastAsia="Arial" w:hAnsi="Arial" w:cs="Arial"/>
          <w:sz w:val="22"/>
          <w:szCs w:val="22"/>
        </w:rPr>
        <w:t>з</w:t>
      </w:r>
      <w:r w:rsidR="00B83FAE"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ава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B83FAE">
        <w:rPr>
          <w:rFonts w:ascii="Arial" w:eastAsia="Arial" w:hAnsi="Arial" w:cs="Arial"/>
          <w:sz w:val="22"/>
          <w:szCs w:val="22"/>
        </w:rPr>
        <w:t>с</w:t>
      </w:r>
      <w:r w:rsidR="00B83FAE">
        <w:rPr>
          <w:rFonts w:ascii="Arial" w:eastAsia="Arial" w:hAnsi="Arial" w:cs="Arial"/>
          <w:spacing w:val="-2"/>
          <w:sz w:val="22"/>
          <w:szCs w:val="22"/>
        </w:rPr>
        <w:t>у</w:t>
      </w:r>
      <w:r w:rsidR="00B83FAE">
        <w:rPr>
          <w:rFonts w:ascii="Arial" w:eastAsia="Arial" w:hAnsi="Arial" w:cs="Arial"/>
          <w:sz w:val="22"/>
          <w:szCs w:val="22"/>
        </w:rPr>
        <w:t>п</w:t>
      </w:r>
      <w:r w:rsidR="00B83FAE">
        <w:rPr>
          <w:rFonts w:ascii="Arial" w:eastAsia="Arial" w:hAnsi="Arial" w:cs="Arial"/>
          <w:spacing w:val="5"/>
          <w:sz w:val="22"/>
          <w:szCs w:val="22"/>
        </w:rPr>
        <w:t>р</w:t>
      </w:r>
      <w:r w:rsidR="00B83FAE">
        <w:rPr>
          <w:rFonts w:ascii="Arial" w:eastAsia="Arial" w:hAnsi="Arial" w:cs="Arial"/>
          <w:spacing w:val="-2"/>
          <w:sz w:val="22"/>
          <w:szCs w:val="22"/>
        </w:rPr>
        <w:t>у</w:t>
      </w:r>
      <w:r w:rsidR="00B83FAE">
        <w:rPr>
          <w:rFonts w:ascii="Arial" w:eastAsia="Arial" w:hAnsi="Arial" w:cs="Arial"/>
          <w:spacing w:val="1"/>
          <w:sz w:val="22"/>
          <w:szCs w:val="22"/>
        </w:rPr>
        <w:t>ж</w:t>
      </w:r>
      <w:r w:rsidR="00B83FAE">
        <w:rPr>
          <w:rFonts w:ascii="Arial" w:eastAsia="Arial" w:hAnsi="Arial" w:cs="Arial"/>
          <w:sz w:val="22"/>
          <w:szCs w:val="22"/>
        </w:rPr>
        <w:t>ни</w:t>
      </w:r>
      <w:r w:rsidR="00B83FAE">
        <w:rPr>
          <w:rFonts w:ascii="Arial" w:eastAsia="Arial" w:hAnsi="Arial" w:cs="Arial"/>
          <w:spacing w:val="-1"/>
          <w:sz w:val="22"/>
          <w:szCs w:val="22"/>
        </w:rPr>
        <w:t>к</w:t>
      </w:r>
      <w:r w:rsidR="00B83FAE">
        <w:rPr>
          <w:rFonts w:ascii="Arial" w:eastAsia="Arial" w:hAnsi="Arial" w:cs="Arial"/>
          <w:sz w:val="22"/>
          <w:szCs w:val="22"/>
        </w:rPr>
        <w:t>а</w:t>
      </w:r>
      <w:proofErr w:type="spellEnd"/>
      <w:r w:rsidR="00B83FAE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proofErr w:type="gramStart"/>
      <w:r w:rsidR="00B83FAE">
        <w:rPr>
          <w:rFonts w:ascii="Arial" w:eastAsia="Arial" w:hAnsi="Arial" w:cs="Arial"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sz w:val="22"/>
          <w:szCs w:val="22"/>
        </w:rPr>
        <w:t>а</w:t>
      </w:r>
      <w:proofErr w:type="spellEnd"/>
      <w:r w:rsidR="00B83FAE">
        <w:rPr>
          <w:rFonts w:ascii="Arial" w:eastAsia="Arial" w:hAnsi="Arial" w:cs="Arial"/>
          <w:sz w:val="22"/>
          <w:szCs w:val="22"/>
        </w:rPr>
        <w:t xml:space="preserve"> </w:t>
      </w:r>
      <w:r w:rsidR="00EB59FE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proofErr w:type="spellStart"/>
      <w:r w:rsidR="00B83FAE">
        <w:rPr>
          <w:rFonts w:ascii="Arial" w:eastAsia="Arial" w:hAnsi="Arial" w:cs="Arial"/>
          <w:spacing w:val="1"/>
          <w:sz w:val="22"/>
          <w:szCs w:val="22"/>
        </w:rPr>
        <w:t>ж</w:t>
      </w:r>
      <w:r w:rsidR="00B83FAE">
        <w:rPr>
          <w:rFonts w:ascii="Arial" w:eastAsia="Arial" w:hAnsi="Arial" w:cs="Arial"/>
          <w:spacing w:val="-1"/>
          <w:sz w:val="22"/>
          <w:szCs w:val="22"/>
        </w:rPr>
        <w:t>и</w:t>
      </w:r>
      <w:r w:rsidR="00B83FAE">
        <w:rPr>
          <w:rFonts w:ascii="Arial" w:eastAsia="Arial" w:hAnsi="Arial" w:cs="Arial"/>
          <w:sz w:val="22"/>
          <w:szCs w:val="22"/>
        </w:rPr>
        <w:t>ви</w:t>
      </w:r>
      <w:proofErr w:type="spellEnd"/>
      <w:proofErr w:type="gramEnd"/>
      <w:r w:rsidR="00B83FAE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sz w:val="22"/>
          <w:szCs w:val="22"/>
        </w:rPr>
        <w:t>у</w:t>
      </w:r>
      <w:r w:rsidR="00B83FAE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B83FAE">
        <w:rPr>
          <w:rFonts w:ascii="Arial" w:eastAsia="Arial" w:hAnsi="Arial" w:cs="Arial"/>
          <w:sz w:val="22"/>
          <w:szCs w:val="22"/>
        </w:rPr>
        <w:t>ва</w:t>
      </w:r>
      <w:r w:rsidR="00B83FAE">
        <w:rPr>
          <w:rFonts w:ascii="Arial" w:eastAsia="Arial" w:hAnsi="Arial" w:cs="Arial"/>
          <w:spacing w:val="-2"/>
          <w:sz w:val="22"/>
          <w:szCs w:val="22"/>
        </w:rPr>
        <w:t>н</w:t>
      </w:r>
      <w:r w:rsidR="00B83FAE">
        <w:rPr>
          <w:rFonts w:ascii="Arial" w:eastAsia="Arial" w:hAnsi="Arial" w:cs="Arial"/>
          <w:sz w:val="22"/>
          <w:szCs w:val="22"/>
        </w:rPr>
        <w:t>бр</w:t>
      </w:r>
      <w:r w:rsidR="00B83FAE">
        <w:rPr>
          <w:rFonts w:ascii="Arial" w:eastAsia="Arial" w:hAnsi="Arial" w:cs="Arial"/>
          <w:spacing w:val="-1"/>
          <w:sz w:val="22"/>
          <w:szCs w:val="22"/>
        </w:rPr>
        <w:t>а</w:t>
      </w:r>
      <w:r w:rsidR="00B83FAE">
        <w:rPr>
          <w:rFonts w:ascii="Arial" w:eastAsia="Arial" w:hAnsi="Arial" w:cs="Arial"/>
          <w:spacing w:val="-2"/>
          <w:sz w:val="22"/>
          <w:szCs w:val="22"/>
        </w:rPr>
        <w:t>ч</w:t>
      </w:r>
      <w:r w:rsidR="00B83FAE">
        <w:rPr>
          <w:rFonts w:ascii="Arial" w:eastAsia="Arial" w:hAnsi="Arial" w:cs="Arial"/>
          <w:sz w:val="22"/>
          <w:szCs w:val="22"/>
        </w:rPr>
        <w:t>ној</w:t>
      </w:r>
      <w:proofErr w:type="spellEnd"/>
      <w:r w:rsidR="00B83FAE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B83FAE">
        <w:rPr>
          <w:rFonts w:ascii="Arial" w:eastAsia="Arial" w:hAnsi="Arial" w:cs="Arial"/>
          <w:sz w:val="22"/>
          <w:szCs w:val="22"/>
        </w:rPr>
        <w:t>з</w:t>
      </w:r>
      <w:r w:rsidR="00B83FAE">
        <w:rPr>
          <w:rFonts w:ascii="Arial" w:eastAsia="Arial" w:hAnsi="Arial" w:cs="Arial"/>
          <w:spacing w:val="-1"/>
          <w:sz w:val="22"/>
          <w:szCs w:val="22"/>
        </w:rPr>
        <w:t>а</w:t>
      </w:r>
      <w:r w:rsidR="00B83FAE">
        <w:rPr>
          <w:rFonts w:ascii="Arial" w:eastAsia="Arial" w:hAnsi="Arial" w:cs="Arial"/>
          <w:spacing w:val="1"/>
          <w:sz w:val="22"/>
          <w:szCs w:val="22"/>
        </w:rPr>
        <w:t>ј</w:t>
      </w:r>
      <w:r w:rsidR="00B83FAE">
        <w:rPr>
          <w:rFonts w:ascii="Arial" w:eastAsia="Arial" w:hAnsi="Arial" w:cs="Arial"/>
          <w:spacing w:val="-3"/>
          <w:sz w:val="22"/>
          <w:szCs w:val="22"/>
        </w:rPr>
        <w:t>е</w:t>
      </w:r>
      <w:r w:rsidR="00B83FAE">
        <w:rPr>
          <w:rFonts w:ascii="Arial" w:eastAsia="Arial" w:hAnsi="Arial" w:cs="Arial"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sz w:val="22"/>
          <w:szCs w:val="22"/>
        </w:rPr>
        <w:t>ници</w:t>
      </w:r>
      <w:proofErr w:type="spellEnd"/>
      <w:r w:rsidR="00EB59FE">
        <w:rPr>
          <w:rFonts w:ascii="Arial" w:eastAsia="Arial" w:hAnsi="Arial" w:cs="Arial"/>
          <w:spacing w:val="1"/>
          <w:sz w:val="22"/>
          <w:szCs w:val="22"/>
        </w:rPr>
        <w:t>;</w:t>
      </w:r>
    </w:p>
    <w:p w:rsidR="00EB59FE" w:rsidRDefault="00EB59FE">
      <w:pPr>
        <w:ind w:left="113" w:right="169"/>
        <w:rPr>
          <w:rFonts w:ascii="Arial" w:eastAsia="Arial" w:hAnsi="Arial" w:cs="Arial"/>
          <w:spacing w:val="1"/>
          <w:sz w:val="22"/>
          <w:szCs w:val="22"/>
        </w:rPr>
      </w:pPr>
    </w:p>
    <w:p w:rsidR="00EB59FE" w:rsidRPr="0090569A" w:rsidRDefault="00EB59FE" w:rsidP="0090569A">
      <w:pPr>
        <w:ind w:left="113" w:right="169"/>
        <w:rPr>
          <w:rFonts w:ascii="Arial" w:eastAsia="Arial" w:hAnsi="Arial" w:cs="Arial"/>
          <w:spacing w:val="1"/>
          <w:sz w:val="22"/>
          <w:szCs w:val="22"/>
          <w:lang w:val="sr-Cyrl-RS"/>
        </w:rPr>
      </w:pPr>
      <w:r>
        <w:rPr>
          <w:rFonts w:ascii="Arial" w:eastAsia="Arial" w:hAnsi="Arial" w:cs="Arial"/>
          <w:spacing w:val="1"/>
          <w:sz w:val="22"/>
          <w:szCs w:val="22"/>
          <w:lang w:val="sr-Cyrl-RS"/>
        </w:rPr>
        <w:t>3.</w:t>
      </w:r>
      <w:r w:rsidR="00A56F13">
        <w:rPr>
          <w:rFonts w:ascii="Arial" w:eastAsia="Arial" w:hAnsi="Arial" w:cs="Arial"/>
          <w:spacing w:val="1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  <w:lang w:val="sr-Cyrl-RS"/>
        </w:rPr>
        <w:t>Акт о признавању статуса за странца који</w:t>
      </w:r>
      <w:r w:rsidR="0090569A">
        <w:rPr>
          <w:rFonts w:ascii="Arial" w:eastAsia="Arial" w:hAnsi="Arial" w:cs="Arial"/>
          <w:spacing w:val="1"/>
          <w:sz w:val="22"/>
          <w:szCs w:val="22"/>
          <w:lang w:val="sr-Cyrl-RS"/>
        </w:rPr>
        <w:t xml:space="preserve"> има статус избеглице или припада посебној категорији странца.</w:t>
      </w:r>
    </w:p>
    <w:p w:rsidR="003234F1" w:rsidRDefault="003234F1">
      <w:pPr>
        <w:spacing w:before="6" w:line="100" w:lineRule="exact"/>
        <w:rPr>
          <w:sz w:val="10"/>
          <w:szCs w:val="10"/>
          <w:lang w:val="sr-Latn-RS"/>
        </w:rPr>
      </w:pPr>
    </w:p>
    <w:p w:rsidR="003234F1" w:rsidRPr="00EB59FE" w:rsidRDefault="00EB59FE" w:rsidP="00EB59FE">
      <w:pPr>
        <w:tabs>
          <w:tab w:val="left" w:pos="8370"/>
        </w:tabs>
        <w:spacing w:before="6" w:line="100" w:lineRule="exact"/>
        <w:rPr>
          <w:sz w:val="10"/>
          <w:szCs w:val="10"/>
          <w:lang w:val="sr-Latn-RS"/>
        </w:rPr>
      </w:pPr>
      <w:r>
        <w:rPr>
          <w:sz w:val="10"/>
          <w:szCs w:val="10"/>
          <w:lang w:val="sr-Latn-RS"/>
        </w:rPr>
        <w:tab/>
      </w:r>
    </w:p>
    <w:p w:rsidR="00292AFF" w:rsidRDefault="00D66E41" w:rsidP="00E13208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 w:rsidRPr="00D66E41">
        <w:rPr>
          <w:rFonts w:ascii="Arial" w:eastAsia="Arial" w:hAnsi="Arial" w:cs="Arial"/>
          <w:b/>
          <w:sz w:val="22"/>
          <w:szCs w:val="22"/>
          <w:lang w:val="sr-Cyrl-RS"/>
        </w:rPr>
        <w:t>НАПОМЕНА</w:t>
      </w:r>
      <w:r>
        <w:rPr>
          <w:rFonts w:ascii="Arial" w:eastAsia="Arial" w:hAnsi="Arial" w:cs="Arial"/>
          <w:sz w:val="22"/>
          <w:szCs w:val="22"/>
          <w:lang w:val="sr-Cyrl-RS"/>
        </w:rPr>
        <w:t>:  Странка доставља доказе под тачк</w:t>
      </w:r>
      <w:r w:rsidR="00034CE1">
        <w:rPr>
          <w:rFonts w:ascii="Arial" w:eastAsia="Arial" w:hAnsi="Arial" w:cs="Arial"/>
          <w:sz w:val="22"/>
          <w:szCs w:val="22"/>
          <w:lang w:val="sr-Cyrl-RS"/>
        </w:rPr>
        <w:t>ом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: 1. </w:t>
      </w:r>
      <w:r w:rsidR="00A56F13">
        <w:rPr>
          <w:rFonts w:ascii="Arial" w:eastAsia="Arial" w:hAnsi="Arial" w:cs="Arial"/>
          <w:sz w:val="22"/>
          <w:szCs w:val="22"/>
          <w:lang w:val="sr-Cyrl-RS"/>
        </w:rPr>
        <w:t>и 2.-у делу:</w:t>
      </w:r>
      <w:r w:rsidR="00292AFF">
        <w:rPr>
          <w:rFonts w:ascii="Arial" w:eastAsia="Arial" w:hAnsi="Arial" w:cs="Arial"/>
          <w:sz w:val="22"/>
          <w:szCs w:val="22"/>
          <w:lang w:val="sr-Cyrl-RS"/>
        </w:rPr>
        <w:t xml:space="preserve">изјава     </w:t>
      </w:r>
    </w:p>
    <w:p w:rsidR="00D66E41" w:rsidRDefault="00292AFF" w:rsidP="00E13208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  </w:t>
      </w:r>
      <w:r>
        <w:rPr>
          <w:rFonts w:ascii="Arial" w:eastAsia="Arial" w:hAnsi="Arial" w:cs="Arial"/>
          <w:sz w:val="22"/>
          <w:szCs w:val="22"/>
          <w:lang w:val="sr-Cyrl-RS"/>
        </w:rPr>
        <w:t>супружника да живи у ванбрачној заједници</w:t>
      </w:r>
    </w:p>
    <w:p w:rsidR="00A56F13" w:rsidRDefault="00A56F13" w:rsidP="00A56F13">
      <w:pPr>
        <w:ind w:left="113"/>
        <w:jc w:val="both"/>
        <w:rPr>
          <w:rFonts w:ascii="Arial" w:eastAsia="Arial" w:hAnsi="Arial" w:cs="Arial"/>
          <w:b/>
          <w:sz w:val="22"/>
          <w:szCs w:val="22"/>
          <w:lang w:val="sr-Cyrl-RS"/>
        </w:rPr>
      </w:pPr>
    </w:p>
    <w:p w:rsidR="00D66E41" w:rsidRPr="00D66E41" w:rsidRDefault="00D66E41" w:rsidP="00A56F13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 w:rsidRPr="00D66E41">
        <w:rPr>
          <w:rFonts w:ascii="Arial" w:eastAsia="Arial" w:hAnsi="Arial" w:cs="Arial"/>
          <w:sz w:val="22"/>
          <w:szCs w:val="22"/>
          <w:lang w:val="sr-Cyrl-RS"/>
        </w:rPr>
        <w:t>Национална служба врши увид,</w:t>
      </w:r>
      <w:r w:rsidR="00A56F13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прибављ</w:t>
      </w:r>
      <w:r w:rsidR="00A56F13">
        <w:rPr>
          <w:rFonts w:ascii="Arial" w:eastAsia="Arial" w:hAnsi="Arial" w:cs="Arial"/>
          <w:sz w:val="22"/>
          <w:szCs w:val="22"/>
          <w:lang w:val="sr-Cyrl-RS"/>
        </w:rPr>
        <w:t xml:space="preserve">а и обрађује податке по службеној дужности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о доказима из тачке 2</w:t>
      </w:r>
      <w:r w:rsidR="00A56F13">
        <w:rPr>
          <w:rFonts w:ascii="Arial" w:eastAsia="Arial" w:hAnsi="Arial" w:cs="Arial"/>
          <w:sz w:val="22"/>
          <w:szCs w:val="22"/>
          <w:lang w:val="sr-Cyrl-RS"/>
        </w:rPr>
        <w:t>.</w:t>
      </w:r>
      <w:r w:rsidR="00E13208">
        <w:rPr>
          <w:rFonts w:ascii="Arial" w:eastAsia="Arial" w:hAnsi="Arial" w:cs="Arial"/>
          <w:sz w:val="22"/>
          <w:szCs w:val="22"/>
          <w:lang w:val="sr-Cyrl-RS"/>
        </w:rPr>
        <w:t>осим изјаве с</w:t>
      </w:r>
      <w:r w:rsidR="00A56F13">
        <w:rPr>
          <w:rFonts w:ascii="Arial" w:eastAsia="Arial" w:hAnsi="Arial" w:cs="Arial"/>
          <w:sz w:val="22"/>
          <w:szCs w:val="22"/>
          <w:lang w:val="sr-Cyrl-RS"/>
        </w:rPr>
        <w:t xml:space="preserve">упружника да живи у ванбрачној </w:t>
      </w:r>
      <w:r w:rsidR="00E13208">
        <w:rPr>
          <w:rFonts w:ascii="Arial" w:eastAsia="Arial" w:hAnsi="Arial" w:cs="Arial"/>
          <w:sz w:val="22"/>
          <w:szCs w:val="22"/>
          <w:lang w:val="sr-Cyrl-RS"/>
        </w:rPr>
        <w:t xml:space="preserve">заједници </w:t>
      </w:r>
      <w:r w:rsidR="00034CE1">
        <w:rPr>
          <w:rFonts w:ascii="Arial" w:eastAsia="Arial" w:hAnsi="Arial" w:cs="Arial"/>
          <w:sz w:val="22"/>
          <w:szCs w:val="22"/>
          <w:lang w:val="sr-Cyrl-RS"/>
        </w:rPr>
        <w:t xml:space="preserve">и </w:t>
      </w:r>
      <w:r w:rsidR="00E13208">
        <w:rPr>
          <w:rFonts w:ascii="Arial" w:eastAsia="Arial" w:hAnsi="Arial" w:cs="Arial"/>
          <w:sz w:val="22"/>
          <w:szCs w:val="22"/>
          <w:lang w:val="sr-Cyrl-RS"/>
        </w:rPr>
        <w:t>доказ из тачке</w:t>
      </w:r>
      <w:r w:rsidR="00A56F13">
        <w:rPr>
          <w:rFonts w:ascii="Arial" w:eastAsia="Arial" w:hAnsi="Arial" w:cs="Arial"/>
          <w:sz w:val="22"/>
          <w:szCs w:val="22"/>
          <w:lang w:val="sr-Cyrl-RS"/>
        </w:rPr>
        <w:t xml:space="preserve"> 3</w:t>
      </w:r>
    </w:p>
    <w:p w:rsidR="003234F1" w:rsidRDefault="003234F1">
      <w:pPr>
        <w:spacing w:line="200" w:lineRule="exact"/>
      </w:pPr>
    </w:p>
    <w:p w:rsidR="0090569A" w:rsidRPr="0090569A" w:rsidRDefault="00A56F13" w:rsidP="0090569A">
      <w:pPr>
        <w:spacing w:line="240" w:lineRule="exact"/>
        <w:ind w:left="113" w:right="1643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А</w:t>
      </w:r>
      <w:r w:rsidR="00B83FAE">
        <w:rPr>
          <w:rFonts w:ascii="Arial" w:eastAsia="Arial" w:hAnsi="Arial" w:cs="Arial"/>
          <w:b/>
          <w:sz w:val="22"/>
          <w:szCs w:val="22"/>
        </w:rPr>
        <w:t xml:space="preserve">КО </w:t>
      </w:r>
      <w:r w:rsidR="00B83FAE">
        <w:rPr>
          <w:rFonts w:ascii="Arial" w:eastAsia="Arial" w:hAnsi="Arial" w:cs="Arial"/>
          <w:b/>
          <w:spacing w:val="3"/>
          <w:sz w:val="22"/>
          <w:szCs w:val="22"/>
        </w:rPr>
        <w:t>З</w:t>
      </w:r>
      <w:r w:rsidR="00B83FAE">
        <w:rPr>
          <w:rFonts w:ascii="Arial" w:eastAsia="Arial" w:hAnsi="Arial" w:cs="Arial"/>
          <w:b/>
          <w:spacing w:val="-8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Х</w:t>
      </w:r>
      <w:r w:rsidR="00B83FAE">
        <w:rPr>
          <w:rFonts w:ascii="Arial" w:eastAsia="Arial" w:hAnsi="Arial" w:cs="Arial"/>
          <w:b/>
          <w:spacing w:val="-3"/>
          <w:sz w:val="22"/>
          <w:szCs w:val="22"/>
        </w:rPr>
        <w:t>Т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Е</w:t>
      </w:r>
      <w:r w:rsidR="00B83FAE">
        <w:rPr>
          <w:rFonts w:ascii="Arial" w:eastAsia="Arial" w:hAnsi="Arial" w:cs="Arial"/>
          <w:b/>
          <w:sz w:val="22"/>
          <w:szCs w:val="22"/>
        </w:rPr>
        <w:t>В ПО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Н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О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С</w:t>
      </w:r>
      <w:r w:rsidR="00B83FAE">
        <w:rPr>
          <w:rFonts w:ascii="Arial" w:eastAsia="Arial" w:hAnsi="Arial" w:cs="Arial"/>
          <w:b/>
          <w:sz w:val="22"/>
          <w:szCs w:val="22"/>
        </w:rPr>
        <w:t>И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 xml:space="preserve"> С</w:t>
      </w:r>
      <w:r w:rsidR="00B83FAE">
        <w:rPr>
          <w:rFonts w:ascii="Arial" w:eastAsia="Arial" w:hAnsi="Arial" w:cs="Arial"/>
          <w:b/>
          <w:spacing w:val="-3"/>
          <w:sz w:val="22"/>
          <w:szCs w:val="22"/>
        </w:rPr>
        <w:t>Т</w:t>
      </w:r>
      <w:r w:rsidR="00B83FAE">
        <w:rPr>
          <w:rFonts w:ascii="Arial" w:eastAsia="Arial" w:hAnsi="Arial" w:cs="Arial"/>
          <w:b/>
          <w:spacing w:val="4"/>
          <w:sz w:val="22"/>
          <w:szCs w:val="22"/>
        </w:rPr>
        <w:t>Р</w:t>
      </w:r>
      <w:r w:rsidR="00B83FAE"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pacing w:val="4"/>
          <w:sz w:val="22"/>
          <w:szCs w:val="22"/>
        </w:rPr>
        <w:t>Н</w:t>
      </w:r>
      <w:r w:rsidR="00B83FAE"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z w:val="22"/>
          <w:szCs w:val="22"/>
        </w:rPr>
        <w:t>Ц,</w:t>
      </w:r>
      <w:r w:rsidR="00B83FAE"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Ч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Л</w:t>
      </w:r>
      <w:r w:rsidR="00B83FAE"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z w:val="22"/>
          <w:szCs w:val="22"/>
        </w:rPr>
        <w:t>Н</w:t>
      </w:r>
      <w:r w:rsidR="00B83FAE">
        <w:rPr>
          <w:rFonts w:ascii="Arial" w:eastAsia="Arial" w:hAnsi="Arial" w:cs="Arial"/>
          <w:b/>
          <w:spacing w:val="2"/>
          <w:sz w:val="22"/>
          <w:szCs w:val="22"/>
        </w:rPr>
        <w:t xml:space="preserve"> У</w:t>
      </w:r>
      <w:r w:rsidR="00B83FAE">
        <w:rPr>
          <w:rFonts w:ascii="Arial" w:eastAsia="Arial" w:hAnsi="Arial" w:cs="Arial"/>
          <w:b/>
          <w:spacing w:val="-3"/>
          <w:sz w:val="22"/>
          <w:szCs w:val="22"/>
        </w:rPr>
        <w:t>Ж</w:t>
      </w:r>
      <w:r w:rsidR="00B83FAE">
        <w:rPr>
          <w:rFonts w:ascii="Arial" w:eastAsia="Arial" w:hAnsi="Arial" w:cs="Arial"/>
          <w:b/>
          <w:sz w:val="22"/>
          <w:szCs w:val="22"/>
        </w:rPr>
        <w:t>Е ПО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РО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b/>
          <w:sz w:val="22"/>
          <w:szCs w:val="22"/>
        </w:rPr>
        <w:t>И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Ц</w:t>
      </w:r>
      <w:r w:rsidR="00B83FAE">
        <w:rPr>
          <w:rFonts w:ascii="Arial" w:eastAsia="Arial" w:hAnsi="Arial" w:cs="Arial"/>
          <w:b/>
          <w:sz w:val="22"/>
          <w:szCs w:val="22"/>
        </w:rPr>
        <w:t xml:space="preserve">Е </w:t>
      </w:r>
      <w:r w:rsidR="00B83FAE">
        <w:rPr>
          <w:rFonts w:ascii="Arial" w:eastAsia="Arial" w:hAnsi="Arial" w:cs="Arial"/>
          <w:b/>
          <w:spacing w:val="-3"/>
          <w:sz w:val="22"/>
          <w:szCs w:val="22"/>
        </w:rPr>
        <w:t>С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Р</w:t>
      </w:r>
      <w:r w:rsidR="00B83FAE">
        <w:rPr>
          <w:rFonts w:ascii="Arial" w:eastAsia="Arial" w:hAnsi="Arial" w:cs="Arial"/>
          <w:b/>
          <w:sz w:val="22"/>
          <w:szCs w:val="22"/>
        </w:rPr>
        <w:t>П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z w:val="22"/>
          <w:szCs w:val="22"/>
        </w:rPr>
        <w:t xml:space="preserve">КОГ 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Р</w:t>
      </w:r>
      <w:r w:rsidR="00B83FAE">
        <w:rPr>
          <w:rFonts w:ascii="Arial" w:eastAsia="Arial" w:hAnsi="Arial" w:cs="Arial"/>
          <w:b/>
          <w:sz w:val="22"/>
          <w:szCs w:val="22"/>
        </w:rPr>
        <w:t>Ж</w:t>
      </w:r>
      <w:r w:rsidR="00B83FAE"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В</w:t>
      </w:r>
      <w:r w:rsidR="00B83FAE">
        <w:rPr>
          <w:rFonts w:ascii="Arial" w:eastAsia="Arial" w:hAnsi="Arial" w:cs="Arial"/>
          <w:b/>
          <w:spacing w:val="6"/>
          <w:sz w:val="22"/>
          <w:szCs w:val="22"/>
        </w:rPr>
        <w:t>Љ</w:t>
      </w:r>
      <w:r w:rsidR="00B83FAE"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Н</w:t>
      </w:r>
      <w:r w:rsidR="00B83FAE">
        <w:rPr>
          <w:rFonts w:ascii="Arial" w:eastAsia="Arial" w:hAnsi="Arial" w:cs="Arial"/>
          <w:b/>
          <w:sz w:val="22"/>
          <w:szCs w:val="22"/>
        </w:rPr>
        <w:t>И</w:t>
      </w:r>
      <w:r w:rsidR="00B83FAE">
        <w:rPr>
          <w:rFonts w:ascii="Arial" w:eastAsia="Arial" w:hAnsi="Arial" w:cs="Arial"/>
          <w:b/>
          <w:spacing w:val="3"/>
          <w:sz w:val="22"/>
          <w:szCs w:val="22"/>
        </w:rPr>
        <w:t>Н</w:t>
      </w:r>
      <w:r w:rsidR="00B83FAE">
        <w:rPr>
          <w:rFonts w:ascii="Arial" w:eastAsia="Arial" w:hAnsi="Arial" w:cs="Arial"/>
          <w:b/>
          <w:sz w:val="22"/>
          <w:szCs w:val="22"/>
        </w:rPr>
        <w:t>А</w:t>
      </w:r>
      <w:r w:rsidR="0090569A" w:rsidRPr="0090569A">
        <w:rPr>
          <w:rFonts w:ascii="Arial" w:eastAsia="Arial" w:hAnsi="Arial" w:cs="Arial"/>
          <w:b/>
          <w:sz w:val="22"/>
          <w:szCs w:val="22"/>
        </w:rPr>
        <w:t xml:space="preserve"> ПОРЕД НАВЕДЕНИХ ДОКАЗА ПРИЛАЖУ СЕ</w:t>
      </w:r>
      <w:r w:rsidR="0090569A" w:rsidRPr="0090569A">
        <w:rPr>
          <w:rFonts w:ascii="Arial" w:eastAsia="Arial" w:hAnsi="Arial" w:cs="Arial"/>
          <w:b/>
          <w:sz w:val="22"/>
          <w:szCs w:val="22"/>
          <w:lang w:val="sr-Cyrl-RS"/>
        </w:rPr>
        <w:t>, У ОРИГИНАЛУ ИЛИ ОВЕРЕНОЈ КОПИЈИ</w:t>
      </w:r>
      <w:r w:rsidR="0090569A" w:rsidRPr="0090569A">
        <w:rPr>
          <w:rFonts w:ascii="Arial" w:eastAsia="Arial" w:hAnsi="Arial" w:cs="Arial"/>
          <w:b/>
          <w:sz w:val="22"/>
          <w:szCs w:val="22"/>
        </w:rPr>
        <w:t xml:space="preserve"> И СЛЕДЕЋИ ДОКАЗИ:</w:t>
      </w:r>
    </w:p>
    <w:p w:rsidR="003234F1" w:rsidRDefault="003234F1">
      <w:pPr>
        <w:spacing w:line="240" w:lineRule="exact"/>
        <w:ind w:left="113" w:right="1643"/>
        <w:rPr>
          <w:rFonts w:ascii="Arial" w:eastAsia="Arial" w:hAnsi="Arial" w:cs="Arial"/>
          <w:sz w:val="22"/>
          <w:szCs w:val="22"/>
        </w:rPr>
      </w:pPr>
    </w:p>
    <w:p w:rsidR="003234F1" w:rsidRDefault="003234F1">
      <w:pPr>
        <w:spacing w:before="12" w:line="240" w:lineRule="exact"/>
        <w:rPr>
          <w:sz w:val="24"/>
          <w:szCs w:val="24"/>
        </w:rPr>
      </w:pPr>
    </w:p>
    <w:p w:rsidR="003234F1" w:rsidRDefault="00B83FAE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Ли</w:t>
      </w:r>
      <w:r>
        <w:rPr>
          <w:rFonts w:ascii="Arial" w:eastAsia="Arial" w:hAnsi="Arial" w:cs="Arial"/>
          <w:sz w:val="22"/>
          <w:szCs w:val="22"/>
        </w:rPr>
        <w:t>чна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та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3"/>
          <w:sz w:val="22"/>
          <w:szCs w:val="22"/>
        </w:rPr>
        <w:t>р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ав</w:t>
      </w:r>
      <w:r>
        <w:rPr>
          <w:rFonts w:ascii="Arial" w:eastAsia="Arial" w:hAnsi="Arial" w:cs="Arial"/>
          <w:spacing w:val="-3"/>
          <w:sz w:val="22"/>
          <w:szCs w:val="22"/>
        </w:rPr>
        <w:t>љ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еп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ик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рб</w:t>
      </w:r>
      <w:r>
        <w:rPr>
          <w:rFonts w:ascii="Arial" w:eastAsia="Arial" w:hAnsi="Arial" w:cs="Arial"/>
          <w:spacing w:val="-1"/>
          <w:sz w:val="22"/>
          <w:szCs w:val="22"/>
        </w:rPr>
        <w:t>иј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 w:rsidR="00A56F13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  <w:proofErr w:type="gramEnd"/>
    </w:p>
    <w:p w:rsidR="003234F1" w:rsidRDefault="003234F1">
      <w:pPr>
        <w:spacing w:before="13" w:line="240" w:lineRule="exact"/>
        <w:rPr>
          <w:sz w:val="24"/>
          <w:szCs w:val="24"/>
        </w:rPr>
      </w:pPr>
    </w:p>
    <w:p w:rsidR="003D6C50" w:rsidRDefault="00B83FAE">
      <w:pPr>
        <w:ind w:left="113" w:right="169"/>
        <w:rPr>
          <w:rFonts w:ascii="Arial" w:eastAsia="Arial" w:hAnsi="Arial" w:cs="Arial"/>
          <w:spacing w:val="-1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з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ти</w:t>
      </w:r>
      <w:r>
        <w:rPr>
          <w:rFonts w:ascii="Arial" w:eastAsia="Arial" w:hAnsi="Arial" w:cs="Arial"/>
          <w:sz w:val="22"/>
          <w:szCs w:val="22"/>
        </w:rPr>
        <w:t>чне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2"/>
          <w:sz w:val="22"/>
          <w:szCs w:val="22"/>
        </w:rPr>
        <w:t>њ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рођ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ни</w:t>
      </w:r>
      <w:r>
        <w:rPr>
          <w:rFonts w:ascii="Arial" w:eastAsia="Arial" w:hAnsi="Arial" w:cs="Arial"/>
          <w:spacing w:val="-3"/>
          <w:sz w:val="22"/>
          <w:szCs w:val="22"/>
        </w:rPr>
        <w:t>х</w:t>
      </w:r>
      <w:proofErr w:type="spellEnd"/>
      <w:r w:rsidR="003D6C50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proofErr w:type="gramStart"/>
      <w:r w:rsidR="003D6C50">
        <w:rPr>
          <w:rFonts w:ascii="Arial" w:eastAsia="Arial" w:hAnsi="Arial" w:cs="Arial"/>
          <w:sz w:val="22"/>
          <w:szCs w:val="22"/>
        </w:rPr>
        <w:t>или</w:t>
      </w:r>
      <w:proofErr w:type="spellEnd"/>
      <w:r w:rsidR="003D6C50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зв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д</w:t>
      </w:r>
      <w:proofErr w:type="spellEnd"/>
      <w:proofErr w:type="gram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з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ти</w:t>
      </w:r>
      <w:r>
        <w:rPr>
          <w:rFonts w:ascii="Arial" w:eastAsia="Arial" w:hAnsi="Arial" w:cs="Arial"/>
          <w:sz w:val="22"/>
          <w:szCs w:val="22"/>
        </w:rPr>
        <w:t>чне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књ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венч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ни</w:t>
      </w:r>
      <w:r>
        <w:rPr>
          <w:rFonts w:ascii="Arial" w:eastAsia="Arial" w:hAnsi="Arial" w:cs="Arial"/>
          <w:spacing w:val="-3"/>
          <w:sz w:val="22"/>
          <w:szCs w:val="22"/>
        </w:rPr>
        <w:t>х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3D6C50">
        <w:rPr>
          <w:rFonts w:ascii="Arial" w:eastAsia="Arial" w:hAnsi="Arial" w:cs="Arial"/>
          <w:spacing w:val="2"/>
          <w:sz w:val="22"/>
          <w:szCs w:val="22"/>
          <w:lang w:val="sr-Cyrl-RS"/>
        </w:rPr>
        <w:t xml:space="preserve">или </w:t>
      </w:r>
    </w:p>
    <w:p w:rsidR="003234F1" w:rsidRDefault="003D6C50">
      <w:pPr>
        <w:ind w:left="113" w:right="16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  <w:lang w:val="sr-Cyrl-RS"/>
        </w:rPr>
        <w:t xml:space="preserve">     Изјава </w:t>
      </w:r>
      <w:proofErr w:type="spellStart"/>
      <w:r w:rsidR="00B83FAE">
        <w:rPr>
          <w:rFonts w:ascii="Arial" w:eastAsia="Arial" w:hAnsi="Arial" w:cs="Arial"/>
          <w:sz w:val="22"/>
          <w:szCs w:val="22"/>
        </w:rPr>
        <w:t>с</w:t>
      </w:r>
      <w:r w:rsidR="00B83FAE">
        <w:rPr>
          <w:rFonts w:ascii="Arial" w:eastAsia="Arial" w:hAnsi="Arial" w:cs="Arial"/>
          <w:spacing w:val="-2"/>
          <w:sz w:val="22"/>
          <w:szCs w:val="22"/>
        </w:rPr>
        <w:t>у</w:t>
      </w:r>
      <w:r w:rsidR="00B83FAE">
        <w:rPr>
          <w:rFonts w:ascii="Arial" w:eastAsia="Arial" w:hAnsi="Arial" w:cs="Arial"/>
          <w:sz w:val="22"/>
          <w:szCs w:val="22"/>
        </w:rPr>
        <w:t>п</w:t>
      </w:r>
      <w:r w:rsidR="00B83FAE">
        <w:rPr>
          <w:rFonts w:ascii="Arial" w:eastAsia="Arial" w:hAnsi="Arial" w:cs="Arial"/>
          <w:spacing w:val="5"/>
          <w:sz w:val="22"/>
          <w:szCs w:val="22"/>
        </w:rPr>
        <w:t>р</w:t>
      </w:r>
      <w:r w:rsidR="00B83FAE">
        <w:rPr>
          <w:rFonts w:ascii="Arial" w:eastAsia="Arial" w:hAnsi="Arial" w:cs="Arial"/>
          <w:spacing w:val="-2"/>
          <w:sz w:val="22"/>
          <w:szCs w:val="22"/>
        </w:rPr>
        <w:t>у</w:t>
      </w:r>
      <w:r w:rsidR="00B83FAE">
        <w:rPr>
          <w:rFonts w:ascii="Arial" w:eastAsia="Arial" w:hAnsi="Arial" w:cs="Arial"/>
          <w:spacing w:val="1"/>
          <w:sz w:val="22"/>
          <w:szCs w:val="22"/>
        </w:rPr>
        <w:t>ж</w:t>
      </w:r>
      <w:r w:rsidR="00B83FAE">
        <w:rPr>
          <w:rFonts w:ascii="Arial" w:eastAsia="Arial" w:hAnsi="Arial" w:cs="Arial"/>
          <w:sz w:val="22"/>
          <w:szCs w:val="22"/>
        </w:rPr>
        <w:t>ни</w:t>
      </w:r>
      <w:r w:rsidR="00B83FAE">
        <w:rPr>
          <w:rFonts w:ascii="Arial" w:eastAsia="Arial" w:hAnsi="Arial" w:cs="Arial"/>
          <w:spacing w:val="-1"/>
          <w:sz w:val="22"/>
          <w:szCs w:val="22"/>
        </w:rPr>
        <w:t>к</w:t>
      </w:r>
      <w:r w:rsidR="00B83FAE">
        <w:rPr>
          <w:rFonts w:ascii="Arial" w:eastAsia="Arial" w:hAnsi="Arial" w:cs="Arial"/>
          <w:sz w:val="22"/>
          <w:szCs w:val="22"/>
        </w:rPr>
        <w:t>а</w:t>
      </w:r>
      <w:proofErr w:type="spellEnd"/>
      <w:r w:rsidR="00B83FAE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B83FAE">
        <w:rPr>
          <w:rFonts w:ascii="Arial" w:eastAsia="Arial" w:hAnsi="Arial" w:cs="Arial"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sz w:val="22"/>
          <w:szCs w:val="22"/>
        </w:rPr>
        <w:t>а</w:t>
      </w:r>
      <w:proofErr w:type="spellEnd"/>
      <w:r w:rsidR="00B83FAE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B83FAE">
        <w:rPr>
          <w:rFonts w:ascii="Arial" w:eastAsia="Arial" w:hAnsi="Arial" w:cs="Arial"/>
          <w:spacing w:val="1"/>
          <w:sz w:val="22"/>
          <w:szCs w:val="22"/>
        </w:rPr>
        <w:t>ж</w:t>
      </w:r>
      <w:r w:rsidR="00B83FAE">
        <w:rPr>
          <w:rFonts w:ascii="Arial" w:eastAsia="Arial" w:hAnsi="Arial" w:cs="Arial"/>
          <w:spacing w:val="-1"/>
          <w:sz w:val="22"/>
          <w:szCs w:val="22"/>
        </w:rPr>
        <w:t>и</w:t>
      </w:r>
      <w:r w:rsidR="00B83FAE">
        <w:rPr>
          <w:rFonts w:ascii="Arial" w:eastAsia="Arial" w:hAnsi="Arial" w:cs="Arial"/>
          <w:sz w:val="22"/>
          <w:szCs w:val="22"/>
        </w:rPr>
        <w:t>ви</w:t>
      </w:r>
      <w:proofErr w:type="spellEnd"/>
      <w:r w:rsidR="00B83FAE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sz w:val="22"/>
          <w:szCs w:val="22"/>
        </w:rPr>
        <w:t>у</w:t>
      </w:r>
      <w:r w:rsidR="00B83FAE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B83FAE">
        <w:rPr>
          <w:rFonts w:ascii="Arial" w:eastAsia="Arial" w:hAnsi="Arial" w:cs="Arial"/>
          <w:sz w:val="22"/>
          <w:szCs w:val="22"/>
        </w:rPr>
        <w:t>ва</w:t>
      </w:r>
      <w:r w:rsidR="00B83FAE">
        <w:rPr>
          <w:rFonts w:ascii="Arial" w:eastAsia="Arial" w:hAnsi="Arial" w:cs="Arial"/>
          <w:spacing w:val="-2"/>
          <w:sz w:val="22"/>
          <w:szCs w:val="22"/>
        </w:rPr>
        <w:t>н</w:t>
      </w:r>
      <w:r w:rsidR="00B83FAE">
        <w:rPr>
          <w:rFonts w:ascii="Arial" w:eastAsia="Arial" w:hAnsi="Arial" w:cs="Arial"/>
          <w:sz w:val="22"/>
          <w:szCs w:val="22"/>
        </w:rPr>
        <w:t>бр</w:t>
      </w:r>
      <w:r w:rsidR="00B83FAE">
        <w:rPr>
          <w:rFonts w:ascii="Arial" w:eastAsia="Arial" w:hAnsi="Arial" w:cs="Arial"/>
          <w:spacing w:val="-1"/>
          <w:sz w:val="22"/>
          <w:szCs w:val="22"/>
        </w:rPr>
        <w:t>а</w:t>
      </w:r>
      <w:r w:rsidR="00B83FAE">
        <w:rPr>
          <w:rFonts w:ascii="Arial" w:eastAsia="Arial" w:hAnsi="Arial" w:cs="Arial"/>
          <w:spacing w:val="-2"/>
          <w:sz w:val="22"/>
          <w:szCs w:val="22"/>
        </w:rPr>
        <w:t>ч</w:t>
      </w:r>
      <w:r w:rsidR="00B83FAE">
        <w:rPr>
          <w:rFonts w:ascii="Arial" w:eastAsia="Arial" w:hAnsi="Arial" w:cs="Arial"/>
          <w:sz w:val="22"/>
          <w:szCs w:val="22"/>
        </w:rPr>
        <w:t>ној</w:t>
      </w:r>
      <w:proofErr w:type="spellEnd"/>
      <w:r w:rsidR="00B83FAE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B83FAE">
        <w:rPr>
          <w:rFonts w:ascii="Arial" w:eastAsia="Arial" w:hAnsi="Arial" w:cs="Arial"/>
          <w:sz w:val="22"/>
          <w:szCs w:val="22"/>
        </w:rPr>
        <w:t>з</w:t>
      </w:r>
      <w:r w:rsidR="00B83FAE">
        <w:rPr>
          <w:rFonts w:ascii="Arial" w:eastAsia="Arial" w:hAnsi="Arial" w:cs="Arial"/>
          <w:spacing w:val="-1"/>
          <w:sz w:val="22"/>
          <w:szCs w:val="22"/>
        </w:rPr>
        <w:t>а</w:t>
      </w:r>
      <w:r w:rsidR="00B83FAE">
        <w:rPr>
          <w:rFonts w:ascii="Arial" w:eastAsia="Arial" w:hAnsi="Arial" w:cs="Arial"/>
          <w:spacing w:val="1"/>
          <w:sz w:val="22"/>
          <w:szCs w:val="22"/>
        </w:rPr>
        <w:t>ј</w:t>
      </w:r>
      <w:r w:rsidR="00B83FAE">
        <w:rPr>
          <w:rFonts w:ascii="Arial" w:eastAsia="Arial" w:hAnsi="Arial" w:cs="Arial"/>
          <w:spacing w:val="-3"/>
          <w:sz w:val="22"/>
          <w:szCs w:val="22"/>
        </w:rPr>
        <w:t>е</w:t>
      </w:r>
      <w:r w:rsidR="00B83FAE">
        <w:rPr>
          <w:rFonts w:ascii="Arial" w:eastAsia="Arial" w:hAnsi="Arial" w:cs="Arial"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sz w:val="22"/>
          <w:szCs w:val="22"/>
        </w:rPr>
        <w:t>ници</w:t>
      </w:r>
      <w:proofErr w:type="spellEnd"/>
      <w:r w:rsidR="00A56F13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sz w:val="22"/>
          <w:szCs w:val="22"/>
        </w:rPr>
        <w:t>.</w:t>
      </w:r>
    </w:p>
    <w:p w:rsidR="00A56F13" w:rsidRDefault="00A56F13">
      <w:pPr>
        <w:ind w:left="113" w:right="169"/>
        <w:rPr>
          <w:rFonts w:ascii="Arial" w:eastAsia="Arial" w:hAnsi="Arial" w:cs="Arial"/>
          <w:sz w:val="22"/>
          <w:szCs w:val="22"/>
        </w:rPr>
      </w:pPr>
    </w:p>
    <w:p w:rsidR="003234F1" w:rsidRDefault="003234F1">
      <w:pPr>
        <w:spacing w:before="6" w:line="100" w:lineRule="exact"/>
        <w:rPr>
          <w:sz w:val="10"/>
          <w:szCs w:val="10"/>
        </w:rPr>
      </w:pPr>
    </w:p>
    <w:p w:rsidR="00292AFF" w:rsidRDefault="00A56F13" w:rsidP="00E13208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</w:t>
      </w:r>
      <w:r w:rsidR="00292AFF" w:rsidRPr="00D66E41">
        <w:rPr>
          <w:rFonts w:ascii="Arial" w:eastAsia="Arial" w:hAnsi="Arial" w:cs="Arial"/>
          <w:b/>
          <w:sz w:val="22"/>
          <w:szCs w:val="22"/>
          <w:lang w:val="sr-Cyrl-RS"/>
        </w:rPr>
        <w:t>НАПОМЕНА</w:t>
      </w:r>
      <w:r w:rsidR="00292AFF">
        <w:rPr>
          <w:rFonts w:ascii="Arial" w:eastAsia="Arial" w:hAnsi="Arial" w:cs="Arial"/>
          <w:sz w:val="22"/>
          <w:szCs w:val="22"/>
          <w:lang w:val="sr-Cyrl-RS"/>
        </w:rPr>
        <w:t>:  Странка доставља доказе под тач</w:t>
      </w:r>
      <w:r>
        <w:rPr>
          <w:rFonts w:ascii="Arial" w:eastAsia="Arial" w:hAnsi="Arial" w:cs="Arial"/>
          <w:sz w:val="22"/>
          <w:szCs w:val="22"/>
          <w:lang w:val="sr-Cyrl-RS"/>
        </w:rPr>
        <w:t>ком: 1. и под тачком 2.-у делу:</w:t>
      </w:r>
      <w:r w:rsidR="00292AFF">
        <w:rPr>
          <w:rFonts w:ascii="Arial" w:eastAsia="Arial" w:hAnsi="Arial" w:cs="Arial"/>
          <w:sz w:val="22"/>
          <w:szCs w:val="22"/>
          <w:lang w:val="sr-Cyrl-RS"/>
        </w:rPr>
        <w:t xml:space="preserve">изјава     </w:t>
      </w:r>
    </w:p>
    <w:p w:rsidR="00292AFF" w:rsidRDefault="00292AFF" w:rsidP="00E13208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  </w:t>
      </w:r>
      <w:r>
        <w:rPr>
          <w:rFonts w:ascii="Arial" w:eastAsia="Arial" w:hAnsi="Arial" w:cs="Arial"/>
          <w:sz w:val="22"/>
          <w:szCs w:val="22"/>
          <w:lang w:val="sr-Cyrl-RS"/>
        </w:rPr>
        <w:t>супружника да живи у ванбрачној заједници</w:t>
      </w:r>
    </w:p>
    <w:p w:rsidR="00A56F13" w:rsidRDefault="00A56F13" w:rsidP="00E13208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A56F13" w:rsidRDefault="00292AFF" w:rsidP="00E13208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</w:t>
      </w:r>
      <w:r w:rsidR="00E13208">
        <w:rPr>
          <w:rFonts w:ascii="Arial" w:eastAsia="Arial" w:hAnsi="Arial" w:cs="Arial"/>
          <w:b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Национална служба врши увид,</w:t>
      </w:r>
      <w:r w:rsidR="00A56F13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прибављ</w:t>
      </w:r>
      <w:r w:rsidR="00A56F13">
        <w:rPr>
          <w:rFonts w:ascii="Arial" w:eastAsia="Arial" w:hAnsi="Arial" w:cs="Arial"/>
          <w:sz w:val="22"/>
          <w:szCs w:val="22"/>
          <w:lang w:val="sr-Cyrl-RS"/>
        </w:rPr>
        <w:t xml:space="preserve">а и обрађује податке по </w:t>
      </w:r>
    </w:p>
    <w:p w:rsidR="00A56F13" w:rsidRDefault="00A56F13" w:rsidP="00E13208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                    службеној дужности</w:t>
      </w:r>
      <w:r w:rsidR="00292AFF" w:rsidRPr="00D66E41">
        <w:rPr>
          <w:rFonts w:ascii="Arial" w:eastAsia="Arial" w:hAnsi="Arial" w:cs="Arial"/>
          <w:sz w:val="22"/>
          <w:szCs w:val="22"/>
          <w:lang w:val="sr-Cyrl-RS"/>
        </w:rPr>
        <w:t xml:space="preserve"> о доказима из тачке 2.</w:t>
      </w:r>
      <w:r w:rsidR="00292AFF" w:rsidRPr="00292AFF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292AFF">
        <w:rPr>
          <w:rFonts w:ascii="Arial" w:eastAsia="Arial" w:hAnsi="Arial" w:cs="Arial"/>
          <w:sz w:val="22"/>
          <w:szCs w:val="22"/>
          <w:lang w:val="sr-Cyrl-RS"/>
        </w:rPr>
        <w:t>осим изјаве  супружника да</w:t>
      </w:r>
    </w:p>
    <w:p w:rsidR="00292AFF" w:rsidRDefault="00A56F13" w:rsidP="00E13208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                  </w:t>
      </w:r>
      <w:r w:rsidR="00292AFF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292AFF">
        <w:rPr>
          <w:rFonts w:ascii="Arial" w:eastAsia="Arial" w:hAnsi="Arial" w:cs="Arial"/>
          <w:sz w:val="22"/>
          <w:szCs w:val="22"/>
          <w:lang w:val="sr-Cyrl-RS"/>
        </w:rPr>
        <w:t xml:space="preserve">живи у 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292AFF">
        <w:rPr>
          <w:rFonts w:ascii="Arial" w:eastAsia="Arial" w:hAnsi="Arial" w:cs="Arial"/>
          <w:sz w:val="22"/>
          <w:szCs w:val="22"/>
          <w:lang w:val="sr-Cyrl-RS"/>
        </w:rPr>
        <w:t>ванбрачној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292AFF">
        <w:rPr>
          <w:rFonts w:ascii="Arial" w:eastAsia="Arial" w:hAnsi="Arial" w:cs="Arial"/>
          <w:sz w:val="22"/>
          <w:szCs w:val="22"/>
          <w:lang w:val="sr-Cyrl-RS"/>
        </w:rPr>
        <w:t xml:space="preserve"> заједници</w:t>
      </w:r>
    </w:p>
    <w:p w:rsidR="00292AFF" w:rsidRDefault="00292AFF" w:rsidP="00292AFF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3D6C50" w:rsidRDefault="003D6C50" w:rsidP="00292AFF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3D6C50" w:rsidRDefault="003D6C50" w:rsidP="00292AFF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3D6C50" w:rsidRPr="00D66E41" w:rsidRDefault="003D6C50" w:rsidP="00292AFF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3234F1" w:rsidRDefault="003234F1">
      <w:pPr>
        <w:spacing w:line="200" w:lineRule="exact"/>
      </w:pPr>
    </w:p>
    <w:p w:rsidR="003234F1" w:rsidRDefault="003234F1">
      <w:pPr>
        <w:spacing w:line="200" w:lineRule="exact"/>
      </w:pPr>
    </w:p>
    <w:p w:rsidR="0090569A" w:rsidRPr="0090569A" w:rsidRDefault="003D6C50" w:rsidP="0090569A">
      <w:pPr>
        <w:spacing w:line="240" w:lineRule="exact"/>
        <w:ind w:left="113" w:right="669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>АКО</w:t>
      </w:r>
      <w:r w:rsidR="00B83FAE">
        <w:rPr>
          <w:rFonts w:ascii="Arial" w:eastAsia="Arial" w:hAnsi="Arial" w:cs="Arial"/>
          <w:b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b/>
          <w:spacing w:val="3"/>
          <w:sz w:val="22"/>
          <w:szCs w:val="22"/>
        </w:rPr>
        <w:t>З</w:t>
      </w:r>
      <w:r w:rsidR="00B83FAE">
        <w:rPr>
          <w:rFonts w:ascii="Arial" w:eastAsia="Arial" w:hAnsi="Arial" w:cs="Arial"/>
          <w:b/>
          <w:spacing w:val="-8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Х</w:t>
      </w:r>
      <w:r w:rsidR="00B83FAE">
        <w:rPr>
          <w:rFonts w:ascii="Arial" w:eastAsia="Arial" w:hAnsi="Arial" w:cs="Arial"/>
          <w:b/>
          <w:spacing w:val="-3"/>
          <w:sz w:val="22"/>
          <w:szCs w:val="22"/>
        </w:rPr>
        <w:t>Т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Е</w:t>
      </w:r>
      <w:r w:rsidR="00B83FAE">
        <w:rPr>
          <w:rFonts w:ascii="Arial" w:eastAsia="Arial" w:hAnsi="Arial" w:cs="Arial"/>
          <w:b/>
          <w:sz w:val="22"/>
          <w:szCs w:val="22"/>
        </w:rPr>
        <w:t>В ПО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Н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О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С</w:t>
      </w:r>
      <w:r w:rsidR="00B83FAE">
        <w:rPr>
          <w:rFonts w:ascii="Arial" w:eastAsia="Arial" w:hAnsi="Arial" w:cs="Arial"/>
          <w:b/>
          <w:sz w:val="22"/>
          <w:szCs w:val="22"/>
        </w:rPr>
        <w:t>И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 xml:space="preserve"> С</w:t>
      </w:r>
      <w:r w:rsidR="00B83FAE">
        <w:rPr>
          <w:rFonts w:ascii="Arial" w:eastAsia="Arial" w:hAnsi="Arial" w:cs="Arial"/>
          <w:b/>
          <w:spacing w:val="-3"/>
          <w:sz w:val="22"/>
          <w:szCs w:val="22"/>
        </w:rPr>
        <w:t>Т</w:t>
      </w:r>
      <w:r w:rsidR="00B83FAE">
        <w:rPr>
          <w:rFonts w:ascii="Arial" w:eastAsia="Arial" w:hAnsi="Arial" w:cs="Arial"/>
          <w:b/>
          <w:spacing w:val="4"/>
          <w:sz w:val="22"/>
          <w:szCs w:val="22"/>
        </w:rPr>
        <w:t>Р</w:t>
      </w:r>
      <w:r w:rsidR="00B83FAE"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pacing w:val="4"/>
          <w:sz w:val="22"/>
          <w:szCs w:val="22"/>
        </w:rPr>
        <w:t>Н</w:t>
      </w:r>
      <w:r w:rsidR="00B83FAE"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z w:val="22"/>
          <w:szCs w:val="22"/>
        </w:rPr>
        <w:t>Ц С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Р</w:t>
      </w:r>
      <w:r w:rsidR="00B83FAE">
        <w:rPr>
          <w:rFonts w:ascii="Arial" w:eastAsia="Arial" w:hAnsi="Arial" w:cs="Arial"/>
          <w:b/>
          <w:sz w:val="22"/>
          <w:szCs w:val="22"/>
        </w:rPr>
        <w:t>П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С</w:t>
      </w:r>
      <w:r w:rsidR="00B83FAE">
        <w:rPr>
          <w:rFonts w:ascii="Arial" w:eastAsia="Arial" w:hAnsi="Arial" w:cs="Arial"/>
          <w:b/>
          <w:sz w:val="22"/>
          <w:szCs w:val="22"/>
        </w:rPr>
        <w:t xml:space="preserve">КОГ </w:t>
      </w:r>
      <w:r w:rsidR="00B83FAE">
        <w:rPr>
          <w:rFonts w:ascii="Arial" w:eastAsia="Arial" w:hAnsi="Arial" w:cs="Arial"/>
          <w:b/>
          <w:spacing w:val="-2"/>
          <w:sz w:val="22"/>
          <w:szCs w:val="22"/>
        </w:rPr>
        <w:t>П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О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РЕ</w:t>
      </w:r>
      <w:r w:rsidR="00B83FAE">
        <w:rPr>
          <w:rFonts w:ascii="Arial" w:eastAsia="Arial" w:hAnsi="Arial" w:cs="Arial"/>
          <w:b/>
          <w:sz w:val="22"/>
          <w:szCs w:val="22"/>
        </w:rPr>
        <w:t>К</w:t>
      </w:r>
      <w:r w:rsidR="00B83FAE">
        <w:rPr>
          <w:rFonts w:ascii="Arial" w:eastAsia="Arial" w:hAnsi="Arial" w:cs="Arial"/>
          <w:b/>
          <w:spacing w:val="3"/>
          <w:sz w:val="22"/>
          <w:szCs w:val="22"/>
        </w:rPr>
        <w:t>Л</w:t>
      </w:r>
      <w:r w:rsidR="00B83FAE">
        <w:rPr>
          <w:rFonts w:ascii="Arial" w:eastAsia="Arial" w:hAnsi="Arial" w:cs="Arial"/>
          <w:b/>
          <w:sz w:val="22"/>
          <w:szCs w:val="22"/>
        </w:rPr>
        <w:t>А</w:t>
      </w:r>
      <w:r w:rsidR="00B83FAE"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b/>
          <w:sz w:val="22"/>
          <w:szCs w:val="22"/>
        </w:rPr>
        <w:t>О</w:t>
      </w:r>
      <w:r w:rsidR="00B83FAE"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b/>
          <w:spacing w:val="-3"/>
          <w:sz w:val="22"/>
          <w:szCs w:val="22"/>
        </w:rPr>
        <w:t>Т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РЕ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Ћ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Е</w:t>
      </w:r>
      <w:r w:rsidR="00B83FAE">
        <w:rPr>
          <w:rFonts w:ascii="Arial" w:eastAsia="Arial" w:hAnsi="Arial" w:cs="Arial"/>
          <w:b/>
          <w:sz w:val="22"/>
          <w:szCs w:val="22"/>
        </w:rPr>
        <w:t>Г С</w:t>
      </w:r>
      <w:r w:rsidR="00B83FAE">
        <w:rPr>
          <w:rFonts w:ascii="Arial" w:eastAsia="Arial" w:hAnsi="Arial" w:cs="Arial"/>
          <w:b/>
          <w:spacing w:val="-3"/>
          <w:sz w:val="22"/>
          <w:szCs w:val="22"/>
        </w:rPr>
        <w:t>Т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Е</w:t>
      </w:r>
      <w:r w:rsidR="00B83FAE">
        <w:rPr>
          <w:rFonts w:ascii="Arial" w:eastAsia="Arial" w:hAnsi="Arial" w:cs="Arial"/>
          <w:b/>
          <w:sz w:val="22"/>
          <w:szCs w:val="22"/>
        </w:rPr>
        <w:t>П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Е</w:t>
      </w:r>
      <w:r w:rsidR="00B83FAE">
        <w:rPr>
          <w:rFonts w:ascii="Arial" w:eastAsia="Arial" w:hAnsi="Arial" w:cs="Arial"/>
          <w:b/>
          <w:spacing w:val="4"/>
          <w:sz w:val="22"/>
          <w:szCs w:val="22"/>
        </w:rPr>
        <w:t>Н</w:t>
      </w:r>
      <w:r w:rsidR="00B83FAE">
        <w:rPr>
          <w:rFonts w:ascii="Arial" w:eastAsia="Arial" w:hAnsi="Arial" w:cs="Arial"/>
          <w:b/>
          <w:sz w:val="22"/>
          <w:szCs w:val="22"/>
        </w:rPr>
        <w:t xml:space="preserve">А 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СР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ОД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С</w:t>
      </w:r>
      <w:r w:rsidR="00B83FAE">
        <w:rPr>
          <w:rFonts w:ascii="Arial" w:eastAsia="Arial" w:hAnsi="Arial" w:cs="Arial"/>
          <w:b/>
          <w:spacing w:val="-3"/>
          <w:sz w:val="22"/>
          <w:szCs w:val="22"/>
        </w:rPr>
        <w:t>Т</w:t>
      </w:r>
      <w:r w:rsidR="00B83FAE">
        <w:rPr>
          <w:rFonts w:ascii="Arial" w:eastAsia="Arial" w:hAnsi="Arial" w:cs="Arial"/>
          <w:b/>
          <w:spacing w:val="4"/>
          <w:sz w:val="22"/>
          <w:szCs w:val="22"/>
        </w:rPr>
        <w:t>В</w:t>
      </w:r>
      <w:r w:rsidR="00B83FAE">
        <w:rPr>
          <w:rFonts w:ascii="Arial" w:eastAsia="Arial" w:hAnsi="Arial" w:cs="Arial"/>
          <w:b/>
          <w:sz w:val="22"/>
          <w:szCs w:val="22"/>
        </w:rPr>
        <w:t>А</w:t>
      </w:r>
      <w:r w:rsidR="00B83FAE"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b/>
          <w:sz w:val="22"/>
          <w:szCs w:val="22"/>
        </w:rPr>
        <w:t>У П</w:t>
      </w:r>
      <w:r w:rsidR="00B83FAE">
        <w:rPr>
          <w:rFonts w:ascii="Arial" w:eastAsia="Arial" w:hAnsi="Arial" w:cs="Arial"/>
          <w:b/>
          <w:spacing w:val="4"/>
          <w:sz w:val="22"/>
          <w:szCs w:val="22"/>
        </w:rPr>
        <w:t>Р</w:t>
      </w:r>
      <w:r w:rsidR="00B83FAE"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В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О</w:t>
      </w:r>
      <w:r w:rsidR="00B83FAE">
        <w:rPr>
          <w:rFonts w:ascii="Arial" w:eastAsia="Arial" w:hAnsi="Arial" w:cs="Arial"/>
          <w:b/>
          <w:sz w:val="22"/>
          <w:szCs w:val="22"/>
        </w:rPr>
        <w:t xml:space="preserve">Ј </w:t>
      </w:r>
      <w:r w:rsidR="00B83FAE">
        <w:rPr>
          <w:rFonts w:ascii="Arial" w:eastAsia="Arial" w:hAnsi="Arial" w:cs="Arial"/>
          <w:b/>
          <w:spacing w:val="1"/>
          <w:sz w:val="22"/>
          <w:szCs w:val="22"/>
        </w:rPr>
        <w:t>Л</w:t>
      </w:r>
      <w:r w:rsidR="00B83FAE">
        <w:rPr>
          <w:rFonts w:ascii="Arial" w:eastAsia="Arial" w:hAnsi="Arial" w:cs="Arial"/>
          <w:b/>
          <w:sz w:val="22"/>
          <w:szCs w:val="22"/>
        </w:rPr>
        <w:t>И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Н</w:t>
      </w:r>
      <w:r w:rsidR="00B83FAE">
        <w:rPr>
          <w:rFonts w:ascii="Arial" w:eastAsia="Arial" w:hAnsi="Arial" w:cs="Arial"/>
          <w:b/>
          <w:sz w:val="22"/>
          <w:szCs w:val="22"/>
        </w:rPr>
        <w:t>И</w:t>
      </w:r>
      <w:r w:rsidR="00B83FAE">
        <w:rPr>
          <w:rFonts w:ascii="Arial" w:eastAsia="Arial" w:hAnsi="Arial" w:cs="Arial"/>
          <w:b/>
          <w:spacing w:val="-1"/>
          <w:sz w:val="22"/>
          <w:szCs w:val="22"/>
        </w:rPr>
        <w:t>Ј</w:t>
      </w:r>
      <w:r w:rsidR="00B83FAE">
        <w:rPr>
          <w:rFonts w:ascii="Arial" w:eastAsia="Arial" w:hAnsi="Arial" w:cs="Arial"/>
          <w:b/>
          <w:sz w:val="22"/>
          <w:szCs w:val="22"/>
        </w:rPr>
        <w:t>И</w:t>
      </w:r>
      <w:r w:rsidR="0090569A" w:rsidRPr="0090569A">
        <w:rPr>
          <w:rFonts w:ascii="Arial" w:eastAsia="Arial" w:hAnsi="Arial" w:cs="Arial"/>
          <w:b/>
          <w:sz w:val="22"/>
          <w:szCs w:val="22"/>
        </w:rPr>
        <w:t xml:space="preserve"> ПОРЕД НАВЕДЕНИХ ДОКАЗА ПРИЛАЖУ СЕ</w:t>
      </w:r>
      <w:r w:rsidR="0090569A" w:rsidRPr="0090569A">
        <w:rPr>
          <w:rFonts w:ascii="Arial" w:eastAsia="Arial" w:hAnsi="Arial" w:cs="Arial"/>
          <w:b/>
          <w:sz w:val="22"/>
          <w:szCs w:val="22"/>
          <w:lang w:val="sr-Cyrl-RS"/>
        </w:rPr>
        <w:t>, У ОРИГИНАЛУ ИЛИ ОВЕРЕНОЈ КОПИЈИ</w:t>
      </w:r>
      <w:r w:rsidR="0090569A" w:rsidRPr="0090569A">
        <w:rPr>
          <w:rFonts w:ascii="Arial" w:eastAsia="Arial" w:hAnsi="Arial" w:cs="Arial"/>
          <w:b/>
          <w:sz w:val="22"/>
          <w:szCs w:val="22"/>
        </w:rPr>
        <w:t xml:space="preserve"> И СЛЕДЕЋИ ДОКАЗИ:</w:t>
      </w:r>
    </w:p>
    <w:p w:rsidR="003234F1" w:rsidRDefault="003234F1">
      <w:pPr>
        <w:spacing w:line="240" w:lineRule="exact"/>
        <w:ind w:left="113" w:right="669"/>
        <w:rPr>
          <w:rFonts w:ascii="Arial" w:eastAsia="Arial" w:hAnsi="Arial" w:cs="Arial"/>
          <w:sz w:val="22"/>
          <w:szCs w:val="22"/>
        </w:rPr>
      </w:pPr>
    </w:p>
    <w:p w:rsidR="003234F1" w:rsidRDefault="003234F1">
      <w:pPr>
        <w:spacing w:before="17" w:line="240" w:lineRule="exact"/>
        <w:rPr>
          <w:sz w:val="24"/>
          <w:szCs w:val="24"/>
        </w:rPr>
      </w:pPr>
    </w:p>
    <w:p w:rsidR="003234F1" w:rsidRPr="00E13208" w:rsidRDefault="00B83FAE" w:rsidP="00E13208">
      <w:pPr>
        <w:pStyle w:val="ListParagraph"/>
        <w:numPr>
          <w:ilvl w:val="0"/>
          <w:numId w:val="2"/>
        </w:numPr>
        <w:spacing w:line="240" w:lineRule="exact"/>
        <w:ind w:right="143"/>
        <w:rPr>
          <w:rFonts w:ascii="Arial" w:eastAsia="Arial" w:hAnsi="Arial" w:cs="Arial"/>
          <w:sz w:val="22"/>
          <w:szCs w:val="22"/>
          <w:lang w:val="sr-Cyrl-RS"/>
        </w:rPr>
      </w:pPr>
      <w:proofErr w:type="spellStart"/>
      <w:r w:rsidRPr="00E13208">
        <w:rPr>
          <w:rFonts w:ascii="Arial" w:eastAsia="Arial" w:hAnsi="Arial" w:cs="Arial"/>
          <w:sz w:val="22"/>
          <w:szCs w:val="22"/>
        </w:rPr>
        <w:t>И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з</w:t>
      </w:r>
      <w:r w:rsidRPr="00E13208">
        <w:rPr>
          <w:rFonts w:ascii="Arial" w:eastAsia="Arial" w:hAnsi="Arial" w:cs="Arial"/>
          <w:sz w:val="22"/>
          <w:szCs w:val="22"/>
        </w:rPr>
        <w:t>в</w:t>
      </w:r>
      <w:r w:rsidRPr="00E13208">
        <w:rPr>
          <w:rFonts w:ascii="Arial" w:eastAsia="Arial" w:hAnsi="Arial" w:cs="Arial"/>
          <w:spacing w:val="-2"/>
          <w:sz w:val="22"/>
          <w:szCs w:val="22"/>
        </w:rPr>
        <w:t>о</w:t>
      </w:r>
      <w:r w:rsidRPr="00E13208">
        <w:rPr>
          <w:rFonts w:ascii="Arial" w:eastAsia="Arial" w:hAnsi="Arial" w:cs="Arial"/>
          <w:spacing w:val="1"/>
          <w:sz w:val="22"/>
          <w:szCs w:val="22"/>
        </w:rPr>
        <w:t>д</w:t>
      </w:r>
      <w:r w:rsidRPr="00E13208">
        <w:rPr>
          <w:rFonts w:ascii="Arial" w:eastAsia="Arial" w:hAnsi="Arial" w:cs="Arial"/>
          <w:sz w:val="22"/>
          <w:szCs w:val="22"/>
        </w:rPr>
        <w:t>и</w:t>
      </w:r>
      <w:proofErr w:type="spellEnd"/>
      <w:r w:rsidRPr="00E1320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208">
        <w:rPr>
          <w:rFonts w:ascii="Arial" w:eastAsia="Arial" w:hAnsi="Arial" w:cs="Arial"/>
          <w:spacing w:val="-1"/>
          <w:sz w:val="22"/>
          <w:szCs w:val="22"/>
        </w:rPr>
        <w:t>и</w:t>
      </w:r>
      <w:r w:rsidRPr="00E13208">
        <w:rPr>
          <w:rFonts w:ascii="Arial" w:eastAsia="Arial" w:hAnsi="Arial" w:cs="Arial"/>
          <w:sz w:val="22"/>
          <w:szCs w:val="22"/>
        </w:rPr>
        <w:t>з</w:t>
      </w:r>
      <w:proofErr w:type="spellEnd"/>
      <w:r w:rsidRPr="00E13208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Pr="00E13208">
        <w:rPr>
          <w:rFonts w:ascii="Arial" w:eastAsia="Arial" w:hAnsi="Arial" w:cs="Arial"/>
          <w:spacing w:val="-1"/>
          <w:sz w:val="22"/>
          <w:szCs w:val="22"/>
        </w:rPr>
        <w:t>м</w:t>
      </w:r>
      <w:r w:rsidRPr="00E13208">
        <w:rPr>
          <w:rFonts w:ascii="Arial" w:eastAsia="Arial" w:hAnsi="Arial" w:cs="Arial"/>
          <w:sz w:val="22"/>
          <w:szCs w:val="22"/>
        </w:rPr>
        <w:t>а</w:t>
      </w:r>
      <w:r w:rsidRPr="00E13208">
        <w:rPr>
          <w:rFonts w:ascii="Arial" w:eastAsia="Arial" w:hAnsi="Arial" w:cs="Arial"/>
          <w:spacing w:val="-1"/>
          <w:sz w:val="22"/>
          <w:szCs w:val="22"/>
        </w:rPr>
        <w:t>ти</w:t>
      </w:r>
      <w:r w:rsidRPr="00E13208">
        <w:rPr>
          <w:rFonts w:ascii="Arial" w:eastAsia="Arial" w:hAnsi="Arial" w:cs="Arial"/>
          <w:sz w:val="22"/>
          <w:szCs w:val="22"/>
        </w:rPr>
        <w:t>чне</w:t>
      </w:r>
      <w:proofErr w:type="spellEnd"/>
      <w:r w:rsidRPr="00E13208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Pr="00E13208">
        <w:rPr>
          <w:rFonts w:ascii="Arial" w:eastAsia="Arial" w:hAnsi="Arial" w:cs="Arial"/>
          <w:spacing w:val="-1"/>
          <w:sz w:val="22"/>
          <w:szCs w:val="22"/>
        </w:rPr>
        <w:t>к</w:t>
      </w:r>
      <w:r w:rsidRPr="00E13208">
        <w:rPr>
          <w:rFonts w:ascii="Arial" w:eastAsia="Arial" w:hAnsi="Arial" w:cs="Arial"/>
          <w:sz w:val="22"/>
          <w:szCs w:val="22"/>
        </w:rPr>
        <w:t>њиге</w:t>
      </w:r>
      <w:proofErr w:type="spellEnd"/>
      <w:r w:rsidRPr="00E1320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Pr="00E13208">
        <w:rPr>
          <w:rFonts w:ascii="Arial" w:eastAsia="Arial" w:hAnsi="Arial" w:cs="Arial"/>
          <w:sz w:val="22"/>
          <w:szCs w:val="22"/>
        </w:rPr>
        <w:t>р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о</w:t>
      </w:r>
      <w:r w:rsidRPr="00E13208">
        <w:rPr>
          <w:rFonts w:ascii="Arial" w:eastAsia="Arial" w:hAnsi="Arial" w:cs="Arial"/>
          <w:sz w:val="22"/>
          <w:szCs w:val="22"/>
        </w:rPr>
        <w:t>ђ</w:t>
      </w:r>
      <w:r w:rsidRPr="00E13208">
        <w:rPr>
          <w:rFonts w:ascii="Arial" w:eastAsia="Arial" w:hAnsi="Arial" w:cs="Arial"/>
          <w:spacing w:val="-3"/>
          <w:sz w:val="22"/>
          <w:szCs w:val="22"/>
        </w:rPr>
        <w:t>е</w:t>
      </w:r>
      <w:r w:rsidRPr="00E13208">
        <w:rPr>
          <w:rFonts w:ascii="Arial" w:eastAsia="Arial" w:hAnsi="Arial" w:cs="Arial"/>
          <w:sz w:val="22"/>
          <w:szCs w:val="22"/>
        </w:rPr>
        <w:t>них</w:t>
      </w:r>
      <w:proofErr w:type="spellEnd"/>
      <w:r w:rsidRPr="00E13208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Pr="00E13208">
        <w:rPr>
          <w:rFonts w:ascii="Arial" w:eastAsia="Arial" w:hAnsi="Arial" w:cs="Arial"/>
          <w:spacing w:val="-1"/>
          <w:sz w:val="22"/>
          <w:szCs w:val="22"/>
        </w:rPr>
        <w:t>к</w:t>
      </w:r>
      <w:r w:rsidRPr="00E13208">
        <w:rPr>
          <w:rFonts w:ascii="Arial" w:eastAsia="Arial" w:hAnsi="Arial" w:cs="Arial"/>
          <w:sz w:val="22"/>
          <w:szCs w:val="22"/>
        </w:rPr>
        <w:t>о</w:t>
      </w:r>
      <w:r w:rsidRPr="00E13208">
        <w:rPr>
          <w:rFonts w:ascii="Arial" w:eastAsia="Arial" w:hAnsi="Arial" w:cs="Arial"/>
          <w:spacing w:val="1"/>
          <w:sz w:val="22"/>
          <w:szCs w:val="22"/>
        </w:rPr>
        <w:t>ј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им</w:t>
      </w:r>
      <w:r w:rsidRPr="00E13208">
        <w:rPr>
          <w:rFonts w:ascii="Arial" w:eastAsia="Arial" w:hAnsi="Arial" w:cs="Arial"/>
          <w:sz w:val="22"/>
          <w:szCs w:val="22"/>
        </w:rPr>
        <w:t>а</w:t>
      </w:r>
      <w:proofErr w:type="spellEnd"/>
      <w:r w:rsidRPr="00E1320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208">
        <w:rPr>
          <w:rFonts w:ascii="Arial" w:eastAsia="Arial" w:hAnsi="Arial" w:cs="Arial"/>
          <w:sz w:val="22"/>
          <w:szCs w:val="22"/>
        </w:rPr>
        <w:t>ће</w:t>
      </w:r>
      <w:proofErr w:type="spellEnd"/>
      <w:r w:rsidRPr="00E13208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Pr="00E13208">
        <w:rPr>
          <w:rFonts w:ascii="Arial" w:eastAsia="Arial" w:hAnsi="Arial" w:cs="Arial"/>
          <w:spacing w:val="1"/>
          <w:sz w:val="22"/>
          <w:szCs w:val="22"/>
        </w:rPr>
        <w:t>д</w:t>
      </w:r>
      <w:r w:rsidRPr="00E13208">
        <w:rPr>
          <w:rFonts w:ascii="Arial" w:eastAsia="Arial" w:hAnsi="Arial" w:cs="Arial"/>
          <w:sz w:val="22"/>
          <w:szCs w:val="22"/>
        </w:rPr>
        <w:t>о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к</w:t>
      </w:r>
      <w:r w:rsidRPr="00E13208">
        <w:rPr>
          <w:rFonts w:ascii="Arial" w:eastAsia="Arial" w:hAnsi="Arial" w:cs="Arial"/>
          <w:sz w:val="22"/>
          <w:szCs w:val="22"/>
        </w:rPr>
        <w:t>а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з</w:t>
      </w:r>
      <w:r w:rsidRPr="00E13208">
        <w:rPr>
          <w:rFonts w:ascii="Arial" w:eastAsia="Arial" w:hAnsi="Arial" w:cs="Arial"/>
          <w:sz w:val="22"/>
          <w:szCs w:val="22"/>
        </w:rPr>
        <w:t>а</w:t>
      </w:r>
      <w:r w:rsidRPr="00E13208">
        <w:rPr>
          <w:rFonts w:ascii="Arial" w:eastAsia="Arial" w:hAnsi="Arial" w:cs="Arial"/>
          <w:spacing w:val="-1"/>
          <w:sz w:val="22"/>
          <w:szCs w:val="22"/>
        </w:rPr>
        <w:t>т</w:t>
      </w:r>
      <w:r w:rsidRPr="00E13208">
        <w:rPr>
          <w:rFonts w:ascii="Arial" w:eastAsia="Arial" w:hAnsi="Arial" w:cs="Arial"/>
          <w:sz w:val="22"/>
          <w:szCs w:val="22"/>
        </w:rPr>
        <w:t>и</w:t>
      </w:r>
      <w:proofErr w:type="spellEnd"/>
      <w:r w:rsidRPr="00E1320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208">
        <w:rPr>
          <w:rFonts w:ascii="Arial" w:eastAsia="Arial" w:hAnsi="Arial" w:cs="Arial"/>
          <w:sz w:val="22"/>
          <w:szCs w:val="22"/>
        </w:rPr>
        <w:t>ср</w:t>
      </w:r>
      <w:r w:rsidRPr="00E13208">
        <w:rPr>
          <w:rFonts w:ascii="Arial" w:eastAsia="Arial" w:hAnsi="Arial" w:cs="Arial"/>
          <w:spacing w:val="-3"/>
          <w:sz w:val="22"/>
          <w:szCs w:val="22"/>
        </w:rPr>
        <w:t>о</w:t>
      </w:r>
      <w:r w:rsidRPr="00E13208">
        <w:rPr>
          <w:rFonts w:ascii="Arial" w:eastAsia="Arial" w:hAnsi="Arial" w:cs="Arial"/>
          <w:spacing w:val="1"/>
          <w:sz w:val="22"/>
          <w:szCs w:val="22"/>
        </w:rPr>
        <w:t>д</w:t>
      </w:r>
      <w:r w:rsidRPr="00E13208">
        <w:rPr>
          <w:rFonts w:ascii="Arial" w:eastAsia="Arial" w:hAnsi="Arial" w:cs="Arial"/>
          <w:sz w:val="22"/>
          <w:szCs w:val="22"/>
        </w:rPr>
        <w:t>ство</w:t>
      </w:r>
      <w:proofErr w:type="spellEnd"/>
      <w:r w:rsidRPr="00E13208">
        <w:rPr>
          <w:rFonts w:ascii="Arial" w:eastAsia="Arial" w:hAnsi="Arial" w:cs="Arial"/>
          <w:spacing w:val="-4"/>
          <w:sz w:val="22"/>
          <w:szCs w:val="22"/>
        </w:rPr>
        <w:t xml:space="preserve"> </w:t>
      </w:r>
      <w:proofErr w:type="spellStart"/>
      <w:r w:rsidRPr="00E13208">
        <w:rPr>
          <w:rFonts w:ascii="Arial" w:eastAsia="Arial" w:hAnsi="Arial" w:cs="Arial"/>
          <w:spacing w:val="1"/>
          <w:sz w:val="22"/>
          <w:szCs w:val="22"/>
        </w:rPr>
        <w:t>д</w:t>
      </w:r>
      <w:r w:rsidRPr="00E13208">
        <w:rPr>
          <w:rFonts w:ascii="Arial" w:eastAsia="Arial" w:hAnsi="Arial" w:cs="Arial"/>
          <w:sz w:val="22"/>
          <w:szCs w:val="22"/>
        </w:rPr>
        <w:t>о</w:t>
      </w:r>
      <w:proofErr w:type="spellEnd"/>
      <w:r w:rsidRPr="00E1320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13208">
        <w:rPr>
          <w:rFonts w:ascii="Arial" w:eastAsia="Arial" w:hAnsi="Arial" w:cs="Arial"/>
          <w:spacing w:val="-2"/>
          <w:sz w:val="22"/>
          <w:szCs w:val="22"/>
        </w:rPr>
        <w:t>т</w:t>
      </w:r>
      <w:r w:rsidRPr="00E13208">
        <w:rPr>
          <w:rFonts w:ascii="Arial" w:eastAsia="Arial" w:hAnsi="Arial" w:cs="Arial"/>
          <w:sz w:val="22"/>
          <w:szCs w:val="22"/>
        </w:rPr>
        <w:t>р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е</w:t>
      </w:r>
      <w:r w:rsidRPr="00E13208">
        <w:rPr>
          <w:rFonts w:ascii="Arial" w:eastAsia="Arial" w:hAnsi="Arial" w:cs="Arial"/>
          <w:sz w:val="22"/>
          <w:szCs w:val="22"/>
        </w:rPr>
        <w:t>ћ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е</w:t>
      </w:r>
      <w:r w:rsidRPr="00E13208">
        <w:rPr>
          <w:rFonts w:ascii="Arial" w:eastAsia="Arial" w:hAnsi="Arial" w:cs="Arial"/>
          <w:sz w:val="22"/>
          <w:szCs w:val="22"/>
        </w:rPr>
        <w:t>г</w:t>
      </w:r>
      <w:proofErr w:type="spellEnd"/>
      <w:r w:rsidRPr="00E13208"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 w:rsidRPr="00E13208">
        <w:rPr>
          <w:rFonts w:ascii="Arial" w:eastAsia="Arial" w:hAnsi="Arial" w:cs="Arial"/>
          <w:sz w:val="22"/>
          <w:szCs w:val="22"/>
        </w:rPr>
        <w:t>ст</w:t>
      </w:r>
      <w:r w:rsidRPr="00E13208">
        <w:rPr>
          <w:rFonts w:ascii="Arial" w:eastAsia="Arial" w:hAnsi="Arial" w:cs="Arial"/>
          <w:spacing w:val="-3"/>
          <w:sz w:val="22"/>
          <w:szCs w:val="22"/>
        </w:rPr>
        <w:t>е</w:t>
      </w:r>
      <w:r w:rsidRPr="00E13208">
        <w:rPr>
          <w:rFonts w:ascii="Arial" w:eastAsia="Arial" w:hAnsi="Arial" w:cs="Arial"/>
          <w:sz w:val="22"/>
          <w:szCs w:val="22"/>
        </w:rPr>
        <w:t>пена</w:t>
      </w:r>
      <w:proofErr w:type="spellEnd"/>
      <w:r w:rsidRPr="00E13208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E13208">
        <w:rPr>
          <w:rFonts w:ascii="Arial" w:eastAsia="Arial" w:hAnsi="Arial" w:cs="Arial"/>
          <w:sz w:val="22"/>
          <w:szCs w:val="22"/>
        </w:rPr>
        <w:t>у</w:t>
      </w:r>
      <w:r w:rsidRPr="00E13208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Pr="00E13208">
        <w:rPr>
          <w:rFonts w:ascii="Arial" w:eastAsia="Arial" w:hAnsi="Arial" w:cs="Arial"/>
          <w:sz w:val="22"/>
          <w:szCs w:val="22"/>
        </w:rPr>
        <w:t>прав</w:t>
      </w:r>
      <w:r w:rsidRPr="00E13208">
        <w:rPr>
          <w:rFonts w:ascii="Arial" w:eastAsia="Arial" w:hAnsi="Arial" w:cs="Arial"/>
          <w:spacing w:val="-3"/>
          <w:sz w:val="22"/>
          <w:szCs w:val="22"/>
        </w:rPr>
        <w:t>о</w:t>
      </w:r>
      <w:r w:rsidRPr="00E13208">
        <w:rPr>
          <w:rFonts w:ascii="Arial" w:eastAsia="Arial" w:hAnsi="Arial" w:cs="Arial"/>
          <w:sz w:val="22"/>
          <w:szCs w:val="22"/>
        </w:rPr>
        <w:t>ј</w:t>
      </w:r>
      <w:proofErr w:type="spellEnd"/>
      <w:r w:rsidRPr="00E1320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proofErr w:type="gramStart"/>
      <w:r w:rsidRPr="00E13208">
        <w:rPr>
          <w:rFonts w:ascii="Arial" w:eastAsia="Arial" w:hAnsi="Arial" w:cs="Arial"/>
          <w:spacing w:val="1"/>
          <w:sz w:val="22"/>
          <w:szCs w:val="22"/>
        </w:rPr>
        <w:t>л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и</w:t>
      </w:r>
      <w:r w:rsidRPr="00E13208">
        <w:rPr>
          <w:rFonts w:ascii="Arial" w:eastAsia="Arial" w:hAnsi="Arial" w:cs="Arial"/>
          <w:sz w:val="22"/>
          <w:szCs w:val="22"/>
        </w:rPr>
        <w:t>ни</w:t>
      </w:r>
      <w:r w:rsidRPr="00E13208">
        <w:rPr>
          <w:rFonts w:ascii="Arial" w:eastAsia="Arial" w:hAnsi="Arial" w:cs="Arial"/>
          <w:spacing w:val="1"/>
          <w:sz w:val="22"/>
          <w:szCs w:val="22"/>
        </w:rPr>
        <w:t>ј</w:t>
      </w:r>
      <w:r w:rsidRPr="00E13208">
        <w:rPr>
          <w:rFonts w:ascii="Arial" w:eastAsia="Arial" w:hAnsi="Arial" w:cs="Arial"/>
          <w:sz w:val="22"/>
          <w:szCs w:val="22"/>
        </w:rPr>
        <w:t>и</w:t>
      </w:r>
      <w:proofErr w:type="spellEnd"/>
      <w:r w:rsidRPr="00E13208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E13208">
        <w:rPr>
          <w:rFonts w:ascii="Arial" w:eastAsia="Arial" w:hAnsi="Arial" w:cs="Arial"/>
          <w:sz w:val="22"/>
          <w:szCs w:val="22"/>
        </w:rPr>
        <w:t>.</w:t>
      </w:r>
      <w:proofErr w:type="gramEnd"/>
    </w:p>
    <w:p w:rsidR="00E13208" w:rsidRDefault="00E13208" w:rsidP="00E13208">
      <w:pPr>
        <w:pStyle w:val="ListParagraph"/>
        <w:spacing w:line="240" w:lineRule="exact"/>
        <w:ind w:left="473" w:right="143"/>
        <w:rPr>
          <w:rFonts w:ascii="Arial" w:eastAsia="Arial" w:hAnsi="Arial" w:cs="Arial"/>
          <w:sz w:val="22"/>
          <w:szCs w:val="22"/>
          <w:lang w:val="sr-Cyrl-RS"/>
        </w:rPr>
      </w:pPr>
    </w:p>
    <w:p w:rsidR="00E13208" w:rsidRDefault="00E13208" w:rsidP="00E13208">
      <w:pPr>
        <w:spacing w:before="6" w:line="100" w:lineRule="exact"/>
        <w:rPr>
          <w:sz w:val="10"/>
          <w:szCs w:val="10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</w:t>
      </w:r>
    </w:p>
    <w:p w:rsidR="003D6C50" w:rsidRDefault="00E13208" w:rsidP="003D6C50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 w:rsidRPr="00D66E41">
        <w:rPr>
          <w:rFonts w:ascii="Arial" w:eastAsia="Arial" w:hAnsi="Arial" w:cs="Arial"/>
          <w:b/>
          <w:sz w:val="22"/>
          <w:szCs w:val="22"/>
          <w:lang w:val="sr-Cyrl-RS"/>
        </w:rPr>
        <w:t>НАПОМЕНА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: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Национална служба врши увид,</w:t>
      </w:r>
      <w:r w:rsidR="003D6C50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прибављ</w:t>
      </w:r>
      <w:r w:rsidR="003D6C50">
        <w:rPr>
          <w:rFonts w:ascii="Arial" w:eastAsia="Arial" w:hAnsi="Arial" w:cs="Arial"/>
          <w:sz w:val="22"/>
          <w:szCs w:val="22"/>
          <w:lang w:val="sr-Cyrl-RS"/>
        </w:rPr>
        <w:t>а и обрађује податке по</w:t>
      </w:r>
    </w:p>
    <w:p w:rsidR="0090569A" w:rsidRDefault="003D6C50" w:rsidP="0090569A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службеној дужности </w:t>
      </w:r>
      <w:r w:rsidR="00E13208" w:rsidRPr="00D66E41">
        <w:rPr>
          <w:rFonts w:ascii="Arial" w:eastAsia="Arial" w:hAnsi="Arial" w:cs="Arial"/>
          <w:sz w:val="22"/>
          <w:szCs w:val="22"/>
          <w:lang w:val="sr-Cyrl-RS"/>
        </w:rPr>
        <w:t xml:space="preserve"> о доказ</w:t>
      </w:r>
      <w:r w:rsidR="00E13208">
        <w:rPr>
          <w:rFonts w:ascii="Arial" w:eastAsia="Arial" w:hAnsi="Arial" w:cs="Arial"/>
          <w:sz w:val="22"/>
          <w:szCs w:val="22"/>
          <w:lang w:val="sr-Cyrl-RS"/>
        </w:rPr>
        <w:t>у</w:t>
      </w:r>
      <w:r w:rsidR="00E13208" w:rsidRPr="00D66E41">
        <w:rPr>
          <w:rFonts w:ascii="Arial" w:eastAsia="Arial" w:hAnsi="Arial" w:cs="Arial"/>
          <w:sz w:val="22"/>
          <w:szCs w:val="22"/>
          <w:lang w:val="sr-Cyrl-RS"/>
        </w:rPr>
        <w:t xml:space="preserve"> из тачке </w:t>
      </w:r>
      <w:r w:rsidR="0090569A">
        <w:rPr>
          <w:rFonts w:ascii="Arial" w:eastAsia="Arial" w:hAnsi="Arial" w:cs="Arial"/>
          <w:sz w:val="22"/>
          <w:szCs w:val="22"/>
          <w:lang w:val="sr-Cyrl-RS"/>
        </w:rPr>
        <w:t>1</w:t>
      </w:r>
    </w:p>
    <w:p w:rsidR="0090569A" w:rsidRPr="0090569A" w:rsidRDefault="0090569A" w:rsidP="0090569A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sectPr w:rsidR="0090569A" w:rsidRPr="0090569A">
      <w:pgSz w:w="11920" w:h="16840"/>
      <w:pgMar w:top="940" w:right="1020" w:bottom="280" w:left="1020" w:header="74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CDD" w:rsidRDefault="00257CDD">
      <w:r>
        <w:separator/>
      </w:r>
    </w:p>
  </w:endnote>
  <w:endnote w:type="continuationSeparator" w:id="0">
    <w:p w:rsidR="00257CDD" w:rsidRDefault="00257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CDD" w:rsidRDefault="00257CDD">
      <w:r>
        <w:separator/>
      </w:r>
    </w:p>
  </w:footnote>
  <w:footnote w:type="continuationSeparator" w:id="0">
    <w:p w:rsidR="00257CDD" w:rsidRDefault="00257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FED" w:rsidRDefault="00B34FED">
    <w:pPr>
      <w:spacing w:line="200" w:lineRule="exact"/>
      <w:rPr>
        <w:lang w:val="sr-Latn-RS"/>
      </w:rPr>
    </w:pPr>
  </w:p>
  <w:p w:rsidR="00B34FED" w:rsidRPr="00F02618" w:rsidRDefault="00B34FED" w:rsidP="00B34FED">
    <w:pPr>
      <w:spacing w:line="200" w:lineRule="exact"/>
      <w:rPr>
        <w:b/>
        <w:sz w:val="16"/>
        <w:szCs w:val="16"/>
      </w:rPr>
    </w:pPr>
    <w:r w:rsidRPr="00D07F90">
      <w:rPr>
        <w:b/>
        <w:lang w:val="sr-Latn-RS"/>
      </w:rPr>
      <w:t xml:space="preserve">                                                                                                                      </w:t>
    </w:r>
    <w:r w:rsidR="00D07F90">
      <w:rPr>
        <w:b/>
        <w:lang w:val="sr-Latn-RS"/>
      </w:rPr>
      <w:t xml:space="preserve">                              </w:t>
    </w:r>
    <w:r w:rsidR="00F02618">
      <w:rPr>
        <w:b/>
        <w:lang w:val="sr-Latn-RS"/>
      </w:rPr>
      <w:t xml:space="preserve">      </w:t>
    </w:r>
    <w:r w:rsidRPr="00D07F90">
      <w:rPr>
        <w:b/>
        <w:lang w:val="sr-Latn-RS"/>
      </w:rPr>
      <w:t xml:space="preserve"> </w:t>
    </w:r>
    <w:r w:rsidRPr="00F02618">
      <w:rPr>
        <w:b/>
        <w:sz w:val="16"/>
        <w:szCs w:val="16"/>
        <w:lang w:val="sr-Latn-RS"/>
      </w:rPr>
      <w:t>0032</w:t>
    </w:r>
    <w:r w:rsidRPr="00F02618">
      <w:rPr>
        <w:b/>
        <w:sz w:val="16"/>
        <w:szCs w:val="16"/>
        <w:lang w:val="sr-Cyrl-RS"/>
      </w:rPr>
      <w:t xml:space="preserve">- </w:t>
    </w:r>
    <w:r w:rsidRPr="00F02618">
      <w:rPr>
        <w:b/>
        <w:iCs/>
        <w:sz w:val="16"/>
        <w:szCs w:val="16"/>
        <w:lang w:val="sr-Latn-CS"/>
      </w:rPr>
      <w:t>PR-0</w:t>
    </w:r>
    <w:r w:rsidRPr="00F02618">
      <w:rPr>
        <w:b/>
        <w:iCs/>
        <w:sz w:val="16"/>
        <w:szCs w:val="16"/>
        <w:lang w:val="sr-Latn-RS"/>
      </w:rPr>
      <w:t>72</w:t>
    </w:r>
    <w:r w:rsidRPr="00F02618">
      <w:rPr>
        <w:b/>
        <w:iCs/>
        <w:sz w:val="16"/>
        <w:szCs w:val="16"/>
        <w:lang w:val="sr-Latn-CS"/>
      </w:rPr>
      <w:t>-OD-35-PR-0</w:t>
    </w:r>
    <w:r w:rsidR="00E37BE0">
      <w:rPr>
        <w:b/>
        <w:iCs/>
        <w:sz w:val="16"/>
        <w:szCs w:val="16"/>
        <w:lang w:val="sr-Latn-CS"/>
      </w:rPr>
      <w:t>7</w:t>
    </w:r>
  </w:p>
  <w:p w:rsidR="00B34FED" w:rsidRDefault="00B34FED">
    <w:pPr>
      <w:spacing w:line="200" w:lineRule="exact"/>
      <w:rPr>
        <w:lang w:val="sr-Latn-RS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EAE4CD2" wp14:editId="2FC60AC1">
              <wp:simplePos x="0" y="0"/>
              <wp:positionH relativeFrom="page">
                <wp:posOffset>5486400</wp:posOffset>
              </wp:positionH>
              <wp:positionV relativeFrom="page">
                <wp:posOffset>819150</wp:posOffset>
              </wp:positionV>
              <wp:extent cx="1367790" cy="133350"/>
              <wp:effectExtent l="0" t="0" r="381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779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234F1" w:rsidRDefault="00B83FAE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proofErr w:type="spellStart"/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</w:rPr>
                            <w:t>З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2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Л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Д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AE4CD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in;margin-top:64.5pt;width:107.7pt;height:10.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" filled="f" stroked="f">
              <v:textbox inset="0,0,0,0">
                <w:txbxContent>
                  <w:p w:rsidR="003234F1" w:rsidRDefault="00B83FAE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proofErr w:type="spellStart"/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proofErr w:type="spellEnd"/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 xml:space="preserve">: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З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</w:t>
                    </w:r>
                    <w:r>
                      <w:rPr>
                        <w:rFonts w:ascii="Arial" w:eastAsia="Arial" w:hAnsi="Arial" w:cs="Arial"/>
                        <w:b/>
                        <w:spacing w:val="-2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Л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B34FED" w:rsidRDefault="00B34FE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4F1" w:rsidRPr="00D07F90" w:rsidRDefault="00D857BA">
    <w:pPr>
      <w:spacing w:line="200" w:lineRule="exact"/>
      <w:rPr>
        <w:b/>
        <w:lang w:val="sr-Latn-RS"/>
      </w:rPr>
    </w:pPr>
    <w:r w:rsidRPr="00D07F90">
      <w:rPr>
        <w:b/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69580F9" wp14:editId="2081AFC5">
              <wp:simplePos x="0" y="0"/>
              <wp:positionH relativeFrom="page">
                <wp:posOffset>5486400</wp:posOffset>
              </wp:positionH>
              <wp:positionV relativeFrom="page">
                <wp:posOffset>609600</wp:posOffset>
              </wp:positionV>
              <wp:extent cx="1367790" cy="180975"/>
              <wp:effectExtent l="0" t="0" r="381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779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234F1" w:rsidRDefault="00B83FAE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proofErr w:type="spellStart"/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</w:rPr>
                            <w:t>З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2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Л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Д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9580F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6in;margin-top:48pt;width:107.7pt;height:14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" filled="f" stroked="f">
              <v:textbox inset="0,0,0,0">
                <w:txbxContent>
                  <w:p w:rsidR="003234F1" w:rsidRDefault="00B83FAE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proofErr w:type="spellStart"/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proofErr w:type="spellEnd"/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 xml:space="preserve">: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З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</w:t>
                    </w:r>
                    <w:r>
                      <w:rPr>
                        <w:rFonts w:ascii="Arial" w:eastAsia="Arial" w:hAnsi="Arial" w:cs="Arial"/>
                        <w:b/>
                        <w:spacing w:val="-2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Л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34FED" w:rsidRPr="00D07F90">
      <w:rPr>
        <w:b/>
        <w:lang w:val="sr-Latn-RS"/>
      </w:rPr>
      <w:t xml:space="preserve">                                                                                                                      </w:t>
    </w:r>
    <w:r w:rsidR="00D07F90">
      <w:rPr>
        <w:b/>
        <w:lang w:val="sr-Latn-RS"/>
      </w:rPr>
      <w:t xml:space="preserve">                              </w:t>
    </w:r>
    <w:r w:rsidR="00E37BE0">
      <w:rPr>
        <w:b/>
        <w:lang w:val="sr-Latn-RS"/>
      </w:rPr>
      <w:t xml:space="preserve">  </w:t>
    </w:r>
    <w:r w:rsidR="00E37BE0">
      <w:rPr>
        <w:b/>
        <w:lang w:val="sr-Latn-RS"/>
      </w:rPr>
      <w:t>0032-PR-072-OD-35-PR-07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390924"/>
    <w:multiLevelType w:val="hybridMultilevel"/>
    <w:tmpl w:val="976EDAAE"/>
    <w:lvl w:ilvl="0" w:tplc="7F7C394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54C70F20"/>
    <w:multiLevelType w:val="multilevel"/>
    <w:tmpl w:val="FEB8862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4F1"/>
    <w:rsid w:val="00034CE1"/>
    <w:rsid w:val="00046FDE"/>
    <w:rsid w:val="00052310"/>
    <w:rsid w:val="00072AAA"/>
    <w:rsid w:val="001E40B3"/>
    <w:rsid w:val="00205A57"/>
    <w:rsid w:val="00257CDD"/>
    <w:rsid w:val="00261BF4"/>
    <w:rsid w:val="00292AFF"/>
    <w:rsid w:val="002E0AB1"/>
    <w:rsid w:val="003234F1"/>
    <w:rsid w:val="003C705E"/>
    <w:rsid w:val="003D6C50"/>
    <w:rsid w:val="00431179"/>
    <w:rsid w:val="004A6D80"/>
    <w:rsid w:val="004F6884"/>
    <w:rsid w:val="006224FA"/>
    <w:rsid w:val="00694B4D"/>
    <w:rsid w:val="00810EEE"/>
    <w:rsid w:val="008B246F"/>
    <w:rsid w:val="009021F5"/>
    <w:rsid w:val="0090569A"/>
    <w:rsid w:val="009F1CEE"/>
    <w:rsid w:val="00A16898"/>
    <w:rsid w:val="00A31B10"/>
    <w:rsid w:val="00A56F13"/>
    <w:rsid w:val="00AC0390"/>
    <w:rsid w:val="00AD3453"/>
    <w:rsid w:val="00B34FED"/>
    <w:rsid w:val="00B8251E"/>
    <w:rsid w:val="00B83FAE"/>
    <w:rsid w:val="00BA1FBF"/>
    <w:rsid w:val="00C06863"/>
    <w:rsid w:val="00CB0D73"/>
    <w:rsid w:val="00D0730D"/>
    <w:rsid w:val="00D07F90"/>
    <w:rsid w:val="00D525D7"/>
    <w:rsid w:val="00D66E41"/>
    <w:rsid w:val="00D857BA"/>
    <w:rsid w:val="00E13208"/>
    <w:rsid w:val="00E37BE0"/>
    <w:rsid w:val="00E51941"/>
    <w:rsid w:val="00E762F5"/>
    <w:rsid w:val="00EB59FE"/>
    <w:rsid w:val="00F02618"/>
    <w:rsid w:val="00F24146"/>
    <w:rsid w:val="00FA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92E1ADA-A6AC-4FE3-BBD3-FCF9DB094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A1FB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1FBF"/>
  </w:style>
  <w:style w:type="paragraph" w:styleId="Footer">
    <w:name w:val="footer"/>
    <w:basedOn w:val="Normal"/>
    <w:link w:val="FooterChar"/>
    <w:uiPriority w:val="99"/>
    <w:unhideWhenUsed/>
    <w:rsid w:val="00BA1FB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1FBF"/>
  </w:style>
  <w:style w:type="paragraph" w:styleId="ListParagraph">
    <w:name w:val="List Paragraph"/>
    <w:basedOn w:val="Normal"/>
    <w:uiPriority w:val="34"/>
    <w:qFormat/>
    <w:rsid w:val="00E132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Mijušković</dc:creator>
  <cp:lastModifiedBy>David Lazić</cp:lastModifiedBy>
  <cp:revision>8</cp:revision>
  <dcterms:created xsi:type="dcterms:W3CDTF">2018-08-10T10:46:00Z</dcterms:created>
  <dcterms:modified xsi:type="dcterms:W3CDTF">2018-08-24T06:38:00Z</dcterms:modified>
</cp:coreProperties>
</file>